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8DDA0" w14:textId="77777777" w:rsidR="004F645E" w:rsidRPr="00597553" w:rsidRDefault="004F645E" w:rsidP="004F6EF7">
      <w:pPr>
        <w:tabs>
          <w:tab w:val="left" w:pos="2552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>...........................………........</w:t>
      </w:r>
    </w:p>
    <w:p w14:paraId="61CB1E50" w14:textId="77777777" w:rsidR="004F645E" w:rsidRPr="00597553" w:rsidRDefault="004F645E" w:rsidP="004F6EF7">
      <w:pPr>
        <w:tabs>
          <w:tab w:val="left" w:pos="2552"/>
        </w:tabs>
        <w:spacing w:line="259" w:lineRule="auto"/>
        <w:rPr>
          <w:rFonts w:asciiTheme="minorHAnsi" w:hAnsiTheme="minorHAnsi" w:cstheme="minorHAnsi"/>
          <w:i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 xml:space="preserve">     </w:t>
      </w:r>
      <w:proofErr w:type="gramStart"/>
      <w:r w:rsidRPr="00597553">
        <w:rPr>
          <w:rFonts w:asciiTheme="minorHAnsi" w:hAnsiTheme="minorHAnsi" w:cstheme="minorHAnsi"/>
          <w:sz w:val="22"/>
          <w:szCs w:val="22"/>
        </w:rPr>
        <w:t>( miejscowość</w:t>
      </w:r>
      <w:proofErr w:type="gramEnd"/>
      <w:r w:rsidRPr="00597553">
        <w:rPr>
          <w:rFonts w:asciiTheme="minorHAnsi" w:hAnsiTheme="minorHAnsi" w:cstheme="minorHAnsi"/>
          <w:sz w:val="22"/>
          <w:szCs w:val="22"/>
        </w:rPr>
        <w:t xml:space="preserve"> i data)</w:t>
      </w:r>
      <w:r w:rsidRPr="00597553">
        <w:rPr>
          <w:rFonts w:asciiTheme="minorHAnsi" w:hAnsiTheme="minorHAnsi" w:cstheme="minorHAnsi"/>
          <w:sz w:val="22"/>
          <w:szCs w:val="22"/>
        </w:rPr>
        <w:tab/>
      </w:r>
      <w:r w:rsidRPr="00597553">
        <w:rPr>
          <w:rFonts w:asciiTheme="minorHAnsi" w:hAnsiTheme="minorHAnsi" w:cstheme="minorHAnsi"/>
          <w:sz w:val="22"/>
          <w:szCs w:val="22"/>
        </w:rPr>
        <w:tab/>
      </w:r>
      <w:r w:rsidRPr="00597553">
        <w:rPr>
          <w:rFonts w:asciiTheme="minorHAnsi" w:hAnsiTheme="minorHAnsi" w:cstheme="minorHAnsi"/>
          <w:sz w:val="22"/>
          <w:szCs w:val="22"/>
        </w:rPr>
        <w:tab/>
      </w:r>
      <w:r w:rsidRPr="00597553">
        <w:rPr>
          <w:rFonts w:asciiTheme="minorHAnsi" w:hAnsiTheme="minorHAnsi" w:cstheme="minorHAnsi"/>
          <w:sz w:val="22"/>
          <w:szCs w:val="22"/>
        </w:rPr>
        <w:tab/>
      </w:r>
      <w:r w:rsidRPr="00597553">
        <w:rPr>
          <w:rFonts w:asciiTheme="minorHAnsi" w:hAnsiTheme="minorHAnsi" w:cstheme="minorHAnsi"/>
          <w:sz w:val="22"/>
          <w:szCs w:val="22"/>
        </w:rPr>
        <w:tab/>
      </w:r>
      <w:r w:rsidRPr="00597553">
        <w:rPr>
          <w:rFonts w:asciiTheme="minorHAnsi" w:hAnsiTheme="minorHAnsi" w:cstheme="minorHAnsi"/>
          <w:sz w:val="22"/>
          <w:szCs w:val="22"/>
        </w:rPr>
        <w:tab/>
      </w:r>
      <w:r w:rsidRPr="00597553">
        <w:rPr>
          <w:rFonts w:asciiTheme="minorHAnsi" w:hAnsiTheme="minorHAnsi" w:cstheme="minorHAnsi"/>
          <w:sz w:val="22"/>
          <w:szCs w:val="22"/>
        </w:rPr>
        <w:tab/>
      </w:r>
      <w:r w:rsidRPr="0059755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C14132">
        <w:rPr>
          <w:rFonts w:asciiTheme="minorHAnsi" w:hAnsiTheme="minorHAnsi" w:cstheme="minorHAnsi"/>
          <w:b/>
          <w:sz w:val="22"/>
          <w:szCs w:val="22"/>
        </w:rPr>
        <w:t>1</w:t>
      </w:r>
    </w:p>
    <w:p w14:paraId="4856BF13" w14:textId="77777777" w:rsidR="004F645E" w:rsidRPr="00597553" w:rsidRDefault="004F645E" w:rsidP="004F6EF7">
      <w:pPr>
        <w:tabs>
          <w:tab w:val="left" w:pos="2552"/>
          <w:tab w:val="left" w:pos="9072"/>
        </w:tabs>
        <w:spacing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42ED17D7" w14:textId="77777777" w:rsidR="004F645E" w:rsidRPr="00597553" w:rsidRDefault="004F645E" w:rsidP="004F6EF7">
      <w:pPr>
        <w:tabs>
          <w:tab w:val="left" w:pos="2552"/>
          <w:tab w:val="left" w:pos="9072"/>
        </w:tabs>
        <w:spacing w:line="259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7553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1CB86814" w14:textId="77777777" w:rsidR="005B6243" w:rsidRPr="00597553" w:rsidRDefault="004F645E" w:rsidP="004F6EF7">
      <w:pPr>
        <w:spacing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97553">
        <w:rPr>
          <w:rFonts w:asciiTheme="minorHAnsi" w:hAnsiTheme="minorHAnsi" w:cstheme="minorHAnsi"/>
          <w:b/>
          <w:sz w:val="22"/>
          <w:szCs w:val="22"/>
        </w:rPr>
        <w:t>dla oferentów składających ofertę na część</w:t>
      </w:r>
      <w:r w:rsidR="003756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14132">
        <w:rPr>
          <w:rFonts w:asciiTheme="minorHAnsi" w:hAnsiTheme="minorHAnsi" w:cstheme="minorHAnsi"/>
          <w:b/>
          <w:sz w:val="22"/>
          <w:szCs w:val="22"/>
        </w:rPr>
        <w:t>1</w:t>
      </w:r>
      <w:r w:rsidR="008E530B">
        <w:rPr>
          <w:rFonts w:asciiTheme="minorHAnsi" w:hAnsiTheme="minorHAnsi" w:cstheme="minorHAnsi"/>
          <w:b/>
          <w:sz w:val="22"/>
          <w:szCs w:val="22"/>
        </w:rPr>
        <w:t xml:space="preserve"> i 2</w:t>
      </w:r>
    </w:p>
    <w:p w14:paraId="697D79FD" w14:textId="77777777" w:rsidR="004F645E" w:rsidRPr="00597553" w:rsidRDefault="004F645E" w:rsidP="004F6EF7">
      <w:pPr>
        <w:tabs>
          <w:tab w:val="left" w:pos="2552"/>
          <w:tab w:val="left" w:pos="8640"/>
        </w:tabs>
        <w:spacing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0DBDDDFE" w14:textId="77777777" w:rsidR="004F645E" w:rsidRPr="00597553" w:rsidRDefault="004F645E" w:rsidP="00935067">
      <w:pPr>
        <w:tabs>
          <w:tab w:val="left" w:pos="2552"/>
          <w:tab w:val="left" w:pos="8640"/>
        </w:tabs>
        <w:spacing w:line="288" w:lineRule="auto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597553">
        <w:rPr>
          <w:rFonts w:asciiTheme="minorHAnsi" w:hAnsiTheme="minorHAnsi" w:cstheme="minorHAnsi"/>
          <w:b/>
          <w:sz w:val="22"/>
          <w:szCs w:val="22"/>
        </w:rPr>
        <w:t>Pełna Nazwa Oferenta</w:t>
      </w:r>
      <w:r w:rsidR="004F6EF7" w:rsidRPr="005975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</w:t>
      </w:r>
      <w:r w:rsidR="002D061D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</w:t>
      </w:r>
      <w:r w:rsidR="004F6EF7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</w:t>
      </w:r>
    </w:p>
    <w:p w14:paraId="47FA0F26" w14:textId="77777777" w:rsidR="004F645E" w:rsidRPr="00597553" w:rsidRDefault="004F645E" w:rsidP="00935067">
      <w:pPr>
        <w:tabs>
          <w:tab w:val="left" w:pos="2552"/>
          <w:tab w:val="left" w:pos="8640"/>
        </w:tabs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7553">
        <w:rPr>
          <w:rFonts w:asciiTheme="minorHAnsi" w:hAnsiTheme="minorHAnsi" w:cstheme="minorHAnsi"/>
          <w:b/>
          <w:sz w:val="22"/>
          <w:szCs w:val="22"/>
        </w:rPr>
        <w:t xml:space="preserve">Dane </w:t>
      </w:r>
      <w:proofErr w:type="gramStart"/>
      <w:r w:rsidRPr="00597553">
        <w:rPr>
          <w:rFonts w:asciiTheme="minorHAnsi" w:hAnsiTheme="minorHAnsi" w:cstheme="minorHAnsi"/>
          <w:b/>
          <w:sz w:val="22"/>
          <w:szCs w:val="22"/>
        </w:rPr>
        <w:t>teleadresowe</w:t>
      </w:r>
      <w:r w:rsidRPr="00597553">
        <w:rPr>
          <w:rFonts w:asciiTheme="minorHAnsi" w:hAnsiTheme="minorHAnsi" w:cstheme="minorHAnsi"/>
          <w:i/>
          <w:sz w:val="22"/>
          <w:szCs w:val="22"/>
        </w:rPr>
        <w:t>(</w:t>
      </w:r>
      <w:proofErr w:type="gramEnd"/>
      <w:r w:rsidRPr="00597553">
        <w:rPr>
          <w:rFonts w:asciiTheme="minorHAnsi" w:hAnsiTheme="minorHAnsi" w:cstheme="minorHAnsi"/>
          <w:i/>
          <w:sz w:val="22"/>
          <w:szCs w:val="22"/>
        </w:rPr>
        <w:t>pełny adres, telefon, NIP, REGON + dane osoby odpowiedzialnej za ofertę)</w:t>
      </w:r>
    </w:p>
    <w:p w14:paraId="5F23EF48" w14:textId="77777777" w:rsidR="004F645E" w:rsidRPr="00597553" w:rsidRDefault="004F645E" w:rsidP="00935067">
      <w:pPr>
        <w:tabs>
          <w:tab w:val="left" w:pos="2552"/>
          <w:tab w:val="left" w:pos="8640"/>
        </w:tabs>
        <w:spacing w:line="288" w:lineRule="auto"/>
        <w:jc w:val="both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>Adres</w:t>
      </w:r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.......................................................................................................................................</w:t>
      </w:r>
      <w:r w:rsid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</w:t>
      </w:r>
    </w:p>
    <w:p w14:paraId="009F8C21" w14:textId="77777777" w:rsidR="004F645E" w:rsidRPr="00597553" w:rsidRDefault="004F645E" w:rsidP="00935067">
      <w:pPr>
        <w:tabs>
          <w:tab w:val="left" w:pos="2552"/>
          <w:tab w:val="left" w:pos="8640"/>
        </w:tabs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>NIP</w:t>
      </w:r>
      <w:r w:rsidR="0008685E">
        <w:rPr>
          <w:rFonts w:asciiTheme="minorHAnsi" w:hAnsiTheme="minorHAnsi" w:cstheme="minorHAnsi"/>
          <w:sz w:val="22"/>
          <w:szCs w:val="22"/>
        </w:rPr>
        <w:t>/PESEL</w:t>
      </w:r>
      <w:r w:rsidRPr="00597553">
        <w:rPr>
          <w:rFonts w:asciiTheme="minorHAnsi" w:hAnsiTheme="minorHAnsi" w:cstheme="minorHAnsi"/>
          <w:sz w:val="22"/>
          <w:szCs w:val="22"/>
        </w:rPr>
        <w:t xml:space="preserve"> </w:t>
      </w:r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</w:t>
      </w:r>
      <w:r w:rsidR="0008685E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</w:t>
      </w:r>
    </w:p>
    <w:p w14:paraId="03CF81D8" w14:textId="77777777" w:rsidR="004F645E" w:rsidRPr="00597553" w:rsidRDefault="004F645E" w:rsidP="00935067">
      <w:pPr>
        <w:tabs>
          <w:tab w:val="left" w:pos="2552"/>
          <w:tab w:val="left" w:pos="8640"/>
        </w:tabs>
        <w:spacing w:line="288" w:lineRule="auto"/>
        <w:jc w:val="both"/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>Telefon</w:t>
      </w:r>
      <w:r w:rsidRPr="00597553">
        <w:rPr>
          <w:rFonts w:asciiTheme="minorHAnsi" w:hAnsiTheme="minorHAnsi" w:cstheme="minorHAnsi"/>
          <w:b/>
          <w:sz w:val="22"/>
          <w:szCs w:val="22"/>
        </w:rPr>
        <w:t>.</w:t>
      </w:r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</w:t>
      </w:r>
      <w:r w:rsid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</w:t>
      </w:r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E-mail........................................................................</w:t>
      </w:r>
      <w:r w:rsidR="002D061D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</w:t>
      </w:r>
      <w:r w:rsid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</w:t>
      </w:r>
      <w:r w:rsidR="0008685E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</w:t>
      </w:r>
    </w:p>
    <w:p w14:paraId="4AB4E342" w14:textId="2B1A098A" w:rsidR="004F645E" w:rsidRPr="00597553" w:rsidRDefault="004F645E" w:rsidP="00935067">
      <w:pPr>
        <w:tabs>
          <w:tab w:val="left" w:pos="2552"/>
          <w:tab w:val="left" w:pos="8640"/>
        </w:tabs>
        <w:spacing w:line="288" w:lineRule="auto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 xml:space="preserve">Osoba do </w:t>
      </w:r>
      <w:proofErr w:type="gramStart"/>
      <w:r w:rsidRPr="00597553">
        <w:rPr>
          <w:rFonts w:asciiTheme="minorHAnsi" w:hAnsiTheme="minorHAnsi" w:cstheme="minorHAnsi"/>
          <w:sz w:val="22"/>
          <w:szCs w:val="22"/>
        </w:rPr>
        <w:t xml:space="preserve">kontaktu  </w:t>
      </w:r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...................................................................................................................</w:t>
      </w:r>
      <w:r w:rsidR="004F6EF7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</w:t>
      </w:r>
      <w:r w:rsid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........................</w:t>
      </w:r>
      <w:proofErr w:type="gramEnd"/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cr/>
        <w:t>Ofert</w:t>
      </w:r>
      <w:r w:rsidR="004F6EF7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a na realizację części …………</w:t>
      </w:r>
      <w:proofErr w:type="gramStart"/>
      <w:r w:rsidR="004F6EF7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…….</w:t>
      </w:r>
      <w:proofErr w:type="gramEnd"/>
      <w:r w:rsidR="004F6EF7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</w:t>
      </w:r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 xml:space="preserve">Zapytania ofertowego z dnia </w:t>
      </w:r>
      <w:r w:rsidR="008E530B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0</w:t>
      </w:r>
      <w:r w:rsidR="00422E2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3</w:t>
      </w:r>
      <w:r w:rsidR="009441E4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</w:t>
      </w:r>
      <w:r w:rsidR="004F6EF7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0</w:t>
      </w:r>
      <w:r w:rsidR="00B12FDA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7</w:t>
      </w:r>
      <w:r w:rsidR="009441E4"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.202</w:t>
      </w:r>
      <w:r w:rsidR="0037568A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>5</w:t>
      </w:r>
      <w:r w:rsidRPr="00597553">
        <w:rPr>
          <w:rStyle w:val="Teksttreci9Pogrubienie"/>
          <w:rFonts w:asciiTheme="minorHAnsi" w:eastAsia="Arial Unicode MS" w:hAnsiTheme="minorHAnsi" w:cstheme="minorHAnsi"/>
          <w:sz w:val="22"/>
          <w:szCs w:val="22"/>
        </w:rPr>
        <w:t xml:space="preserve"> roku.</w:t>
      </w:r>
    </w:p>
    <w:p w14:paraId="187F2B43" w14:textId="77777777" w:rsidR="004F645E" w:rsidRDefault="004F645E" w:rsidP="00935067">
      <w:pPr>
        <w:tabs>
          <w:tab w:val="left" w:pos="2552"/>
          <w:tab w:val="left" w:pos="8640"/>
        </w:tabs>
        <w:spacing w:line="288" w:lineRule="auto"/>
        <w:jc w:val="both"/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</w:pPr>
      <w:r w:rsidRPr="00597553">
        <w:rPr>
          <w:rStyle w:val="Teksttreci9Pogrubienie"/>
          <w:rFonts w:asciiTheme="minorHAnsi" w:eastAsia="Arial Unicode MS" w:hAnsiTheme="minorHAnsi" w:cstheme="minorHAnsi"/>
          <w:b w:val="0"/>
          <w:i w:val="0"/>
          <w:sz w:val="22"/>
          <w:szCs w:val="22"/>
        </w:rPr>
        <w:t>Oświadczam, że dysponuję następującym personelem zgodnie z wymaganiami zamieszczonymi w zapytaniu ofertowym:</w:t>
      </w:r>
    </w:p>
    <w:p w14:paraId="61AB5A1E" w14:textId="5941AD92" w:rsidR="005133DF" w:rsidRPr="00C71B10" w:rsidRDefault="00C71B10" w:rsidP="00C14132">
      <w:pPr>
        <w:tabs>
          <w:tab w:val="left" w:pos="2552"/>
          <w:tab w:val="left" w:pos="8640"/>
        </w:tabs>
        <w:spacing w:line="288" w:lineRule="auto"/>
        <w:jc w:val="both"/>
        <w:rPr>
          <w:rStyle w:val="Teksttreci9Pogrubienie"/>
          <w:rFonts w:asciiTheme="minorHAnsi" w:eastAsia="Arial Unicode MS" w:hAnsiTheme="minorHAnsi" w:cstheme="minorHAnsi"/>
          <w:bCs w:val="0"/>
          <w:i w:val="0"/>
          <w:sz w:val="22"/>
          <w:szCs w:val="22"/>
        </w:rPr>
      </w:pPr>
      <w:r w:rsidRPr="00C71B10">
        <w:rPr>
          <w:rStyle w:val="Teksttreci9Pogrubienie"/>
          <w:rFonts w:asciiTheme="minorHAnsi" w:eastAsia="Arial Unicode MS" w:hAnsiTheme="minorHAnsi" w:cstheme="minorHAnsi"/>
          <w:bCs w:val="0"/>
          <w:i w:val="0"/>
          <w:sz w:val="22"/>
          <w:szCs w:val="22"/>
        </w:rPr>
        <w:t>Dla części I</w:t>
      </w:r>
    </w:p>
    <w:p w14:paraId="05AD1442" w14:textId="77777777" w:rsidR="005133DF" w:rsidRDefault="0037568A" w:rsidP="00C14132">
      <w:pPr>
        <w:tabs>
          <w:tab w:val="left" w:pos="2552"/>
          <w:tab w:val="left" w:pos="8640"/>
        </w:tabs>
        <w:spacing w:line="288" w:lineRule="auto"/>
        <w:jc w:val="both"/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</w:pPr>
      <w:r w:rsidRPr="00597553"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 xml:space="preserve">Imię i nazwisko </w:t>
      </w:r>
      <w:proofErr w:type="gramStart"/>
      <w:r w:rsidRPr="00597553"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osoby:…</w:t>
      </w:r>
      <w:proofErr w:type="gramEnd"/>
      <w:r w:rsidRPr="00597553"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………………………………………......</w:t>
      </w:r>
      <w:r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..................................</w:t>
      </w:r>
      <w:r w:rsidR="00A17FF4"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.....................................</w:t>
      </w:r>
    </w:p>
    <w:p w14:paraId="36F40CC4" w14:textId="77777777" w:rsidR="00C71B10" w:rsidRDefault="00C71B10" w:rsidP="00C14132">
      <w:pPr>
        <w:tabs>
          <w:tab w:val="left" w:pos="2552"/>
          <w:tab w:val="left" w:pos="8640"/>
        </w:tabs>
        <w:spacing w:line="288" w:lineRule="auto"/>
        <w:jc w:val="both"/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</w:pPr>
      <w:r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Dla części II</w:t>
      </w:r>
    </w:p>
    <w:p w14:paraId="3E589593" w14:textId="4F65AE1A" w:rsidR="00C71B10" w:rsidRDefault="00C71B10" w:rsidP="00C71B10">
      <w:pPr>
        <w:tabs>
          <w:tab w:val="left" w:pos="2552"/>
          <w:tab w:val="left" w:pos="8640"/>
        </w:tabs>
        <w:spacing w:line="288" w:lineRule="auto"/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</w:pPr>
      <w:r w:rsidRPr="00597553"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Imię i nazwisko</w:t>
      </w:r>
      <w:r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 xml:space="preserve"> </w:t>
      </w:r>
      <w:proofErr w:type="gramStart"/>
      <w:r w:rsidRPr="00597553"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osoby:…</w:t>
      </w:r>
      <w:proofErr w:type="gramEnd"/>
      <w:r w:rsidRPr="00597553"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………………………………………......</w:t>
      </w:r>
      <w:r>
        <w:rPr>
          <w:rStyle w:val="Teksttreci9Pogrubienie"/>
          <w:rFonts w:asciiTheme="minorHAnsi" w:eastAsia="Arial Unicode MS" w:hAnsiTheme="minorHAnsi" w:cstheme="minorHAnsi"/>
          <w:i w:val="0"/>
          <w:sz w:val="22"/>
          <w:szCs w:val="22"/>
        </w:rPr>
        <w:t>......................................................................</w:t>
      </w:r>
    </w:p>
    <w:p w14:paraId="5BEED5E8" w14:textId="77777777" w:rsidR="004F645E" w:rsidRPr="00597553" w:rsidRDefault="004F645E" w:rsidP="005133DF">
      <w:pPr>
        <w:tabs>
          <w:tab w:val="left" w:pos="2552"/>
        </w:tabs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910C61" w14:textId="04CACF66" w:rsidR="008E530B" w:rsidRPr="00597553" w:rsidRDefault="008E530B" w:rsidP="008E530B">
      <w:pPr>
        <w:tabs>
          <w:tab w:val="left" w:pos="2552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>1. W ciągu ostatnich 3 lat przed terminem składania ofert pracował</w:t>
      </w:r>
      <w:r w:rsidR="00422E23">
        <w:rPr>
          <w:rFonts w:asciiTheme="minorHAnsi" w:hAnsiTheme="minorHAnsi" w:cstheme="minorHAnsi"/>
          <w:sz w:val="22"/>
          <w:szCs w:val="22"/>
        </w:rPr>
        <w:t>/a</w:t>
      </w:r>
      <w:r w:rsidRPr="00597553">
        <w:rPr>
          <w:rFonts w:asciiTheme="minorHAnsi" w:hAnsiTheme="minorHAnsi" w:cstheme="minorHAnsi"/>
          <w:sz w:val="22"/>
          <w:szCs w:val="22"/>
        </w:rPr>
        <w:t xml:space="preserve"> z dziećmi/</w:t>
      </w:r>
      <w:r w:rsidR="00B12FDA" w:rsidRPr="00597553">
        <w:rPr>
          <w:rFonts w:asciiTheme="minorHAnsi" w:hAnsiTheme="minorHAnsi" w:cstheme="minorHAnsi"/>
          <w:sz w:val="22"/>
          <w:szCs w:val="22"/>
        </w:rPr>
        <w:t>młodzieżą</w:t>
      </w:r>
      <w:r w:rsidR="00422E23">
        <w:rPr>
          <w:rFonts w:asciiTheme="minorHAnsi" w:hAnsiTheme="minorHAnsi" w:cstheme="minorHAnsi"/>
          <w:sz w:val="22"/>
          <w:szCs w:val="22"/>
        </w:rPr>
        <w:t xml:space="preserve"> przy </w:t>
      </w:r>
      <w:proofErr w:type="gramStart"/>
      <w:r w:rsidR="00422E23">
        <w:rPr>
          <w:rFonts w:asciiTheme="minorHAnsi" w:hAnsiTheme="minorHAnsi" w:cstheme="minorHAnsi"/>
          <w:sz w:val="22"/>
          <w:szCs w:val="22"/>
        </w:rPr>
        <w:t>realizacji :</w:t>
      </w:r>
      <w:proofErr w:type="gramEnd"/>
      <w:r w:rsidR="00422E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94E30A" w14:textId="77777777" w:rsidR="008E530B" w:rsidRPr="00597553" w:rsidRDefault="008E530B" w:rsidP="008E530B">
      <w:pPr>
        <w:tabs>
          <w:tab w:val="left" w:pos="2552"/>
        </w:tabs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4BE53E" w14:textId="2832355B" w:rsidR="008E530B" w:rsidRPr="00906684" w:rsidRDefault="00422E23" w:rsidP="004F4751">
      <w:pPr>
        <w:pStyle w:val="Akapitzlist"/>
        <w:numPr>
          <w:ilvl w:val="0"/>
          <w:numId w:val="56"/>
        </w:num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06684">
        <w:rPr>
          <w:rFonts w:asciiTheme="minorHAnsi" w:eastAsia="Calibri" w:hAnsiTheme="minorHAnsi" w:cstheme="minorHAnsi"/>
          <w:sz w:val="22"/>
          <w:szCs w:val="22"/>
        </w:rPr>
        <w:t xml:space="preserve">w ciągu ostatnich 3 lat przed złożeniem oferty zrealizowały minimum 1 grupy zajęć Programowanie rozwijające kompetencje cyfrowe dla dzieci i młodzieży, z których każdy trwał nie mniej niż 20 godzin. </w:t>
      </w:r>
    </w:p>
    <w:p w14:paraId="691FB81A" w14:textId="77777777" w:rsidR="00906684" w:rsidRPr="00906684" w:rsidRDefault="00906684" w:rsidP="00906684">
      <w:pPr>
        <w:pStyle w:val="Akapitzlist"/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ED63FD" w14:textId="7E1A93C2" w:rsidR="008E530B" w:rsidRDefault="008E530B" w:rsidP="00C71B10">
      <w:p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97553">
        <w:rPr>
          <w:rFonts w:asciiTheme="minorHAnsi" w:hAnsiTheme="minorHAnsi" w:cstheme="minorHAnsi"/>
          <w:b/>
          <w:bCs/>
          <w:sz w:val="22"/>
          <w:szCs w:val="22"/>
        </w:rPr>
        <w:t>Podkreślić właściwe</w:t>
      </w:r>
    </w:p>
    <w:p w14:paraId="07DBAA3D" w14:textId="77777777" w:rsidR="00C71B10" w:rsidRPr="00C71B10" w:rsidRDefault="00C71B10" w:rsidP="00C71B10">
      <w:pPr>
        <w:tabs>
          <w:tab w:val="left" w:pos="2552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21CF5B" w14:textId="77777777" w:rsidR="008E530B" w:rsidRPr="00597553" w:rsidRDefault="008E530B" w:rsidP="008E53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>2.Minimalne wyprzedzenie, z jakim muszę zostać poinformowany o ewentualnych zmianach harmonogramu, aby móc wykonać zamówienie efektywnie i w całości wynosi …………… godzin.</w:t>
      </w:r>
    </w:p>
    <w:p w14:paraId="1D1CA5DC" w14:textId="77777777" w:rsidR="008E530B" w:rsidRPr="00597553" w:rsidRDefault="008E530B" w:rsidP="008E530B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F13AD8E" w14:textId="77777777" w:rsidR="008E530B" w:rsidRDefault="008E530B" w:rsidP="008E53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597553">
        <w:rPr>
          <w:rFonts w:asciiTheme="minorHAnsi" w:hAnsiTheme="minorHAnsi" w:cstheme="minorHAnsi"/>
          <w:sz w:val="22"/>
          <w:szCs w:val="22"/>
        </w:rPr>
        <w:t>.Deklaruję wykonać część…</w:t>
      </w:r>
      <w:r>
        <w:rPr>
          <w:rFonts w:asciiTheme="minorHAnsi" w:hAnsiTheme="minorHAnsi" w:cstheme="minorHAnsi"/>
          <w:sz w:val="22"/>
          <w:szCs w:val="22"/>
        </w:rPr>
        <w:t>…….</w:t>
      </w:r>
      <w:r w:rsidRPr="00597553">
        <w:rPr>
          <w:rFonts w:asciiTheme="minorHAnsi" w:hAnsiTheme="minorHAnsi" w:cstheme="minorHAnsi"/>
          <w:sz w:val="22"/>
          <w:szCs w:val="22"/>
        </w:rPr>
        <w:t xml:space="preserve"> z zapytania ofertowego za łączną kwotę……………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597553">
        <w:rPr>
          <w:rFonts w:asciiTheme="minorHAnsi" w:hAnsiTheme="minorHAnsi" w:cstheme="minorHAnsi"/>
          <w:sz w:val="22"/>
          <w:szCs w:val="22"/>
        </w:rPr>
        <w:t xml:space="preserve"> zł brutto </w:t>
      </w:r>
    </w:p>
    <w:p w14:paraId="60F6091C" w14:textId="77777777" w:rsidR="008E530B" w:rsidRDefault="008E530B" w:rsidP="008E530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7553">
        <w:rPr>
          <w:rFonts w:asciiTheme="minorHAnsi" w:hAnsiTheme="minorHAnsi" w:cstheme="minorHAnsi"/>
          <w:sz w:val="22"/>
          <w:szCs w:val="22"/>
        </w:rPr>
        <w:t>tj. ………… zł brutto za godzinę zajęć.</w:t>
      </w:r>
    </w:p>
    <w:p w14:paraId="59C85FFF" w14:textId="77777777" w:rsidR="0037568A" w:rsidRPr="00935067" w:rsidRDefault="0037568A" w:rsidP="0093506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1797E5" w14:textId="5F99336E" w:rsidR="003D0140" w:rsidRPr="008E530B" w:rsidRDefault="0037568A" w:rsidP="008E530B">
      <w:pPr>
        <w:pStyle w:val="Akapitzlis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E530B">
        <w:rPr>
          <w:rFonts w:asciiTheme="minorHAnsi" w:hAnsiTheme="minorHAnsi" w:cstheme="minorHAnsi"/>
          <w:sz w:val="22"/>
          <w:szCs w:val="22"/>
        </w:rPr>
        <w:t xml:space="preserve">Deklaruję zatrudnienie/oddelegowanie </w:t>
      </w:r>
      <w:r w:rsidR="00935067" w:rsidRPr="008E530B">
        <w:rPr>
          <w:rFonts w:asciiTheme="minorHAnsi" w:hAnsiTheme="minorHAnsi" w:cstheme="minorHAnsi"/>
          <w:sz w:val="22"/>
          <w:szCs w:val="22"/>
        </w:rPr>
        <w:t xml:space="preserve">minimum 1 osoby </w:t>
      </w:r>
      <w:r w:rsidRPr="008E530B">
        <w:rPr>
          <w:rFonts w:asciiTheme="minorHAnsi" w:hAnsiTheme="minorHAnsi" w:cstheme="minorHAnsi"/>
          <w:sz w:val="22"/>
          <w:szCs w:val="22"/>
        </w:rPr>
        <w:t>z niepełnosprawnością w rozumieniu ustawy z dnia 27 sierpnia 1997 r. o rehabilitacji zawodowej i społecznej oraz zatrudnianiu osób niepełnosprawnych</w:t>
      </w:r>
      <w:r w:rsidR="00935067" w:rsidRPr="008E530B">
        <w:rPr>
          <w:rFonts w:asciiTheme="minorHAnsi" w:hAnsiTheme="minorHAnsi" w:cstheme="minorHAnsi"/>
          <w:sz w:val="22"/>
          <w:szCs w:val="22"/>
        </w:rPr>
        <w:t xml:space="preserve"> do prowadzenia minimum 1 grupy zajęć </w:t>
      </w:r>
    </w:p>
    <w:p w14:paraId="5F2B195C" w14:textId="34992B44" w:rsidR="003D0140" w:rsidRPr="00935067" w:rsidRDefault="003D0140" w:rsidP="008E530B">
      <w:pPr>
        <w:pStyle w:val="Stopka"/>
        <w:tabs>
          <w:tab w:val="clear" w:pos="4536"/>
          <w:tab w:val="center" w:pos="567"/>
        </w:tabs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378D14A" w14:textId="731DA019" w:rsidR="003D0140" w:rsidRPr="00935067" w:rsidRDefault="00906684" w:rsidP="008E530B">
      <w:pPr>
        <w:pStyle w:val="Stopka"/>
        <w:numPr>
          <w:ilvl w:val="3"/>
          <w:numId w:val="54"/>
        </w:numPr>
        <w:tabs>
          <w:tab w:val="clear" w:pos="4536"/>
          <w:tab w:val="center" w:pos="567"/>
        </w:tabs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5067">
        <w:rPr>
          <w:rFonts w:asciiTheme="minorHAnsi" w:hAnsiTheme="minorHAnsi" w:cs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1F8F6" wp14:editId="7CA3E214">
                <wp:simplePos x="0" y="0"/>
                <wp:positionH relativeFrom="column">
                  <wp:posOffset>645795</wp:posOffset>
                </wp:positionH>
                <wp:positionV relativeFrom="paragraph">
                  <wp:posOffset>-33655</wp:posOffset>
                </wp:positionV>
                <wp:extent cx="209550" cy="201295"/>
                <wp:effectExtent l="0" t="0" r="19050" b="27305"/>
                <wp:wrapNone/>
                <wp:docPr id="4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12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016D4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4" o:spid="_x0000_s1026" type="#_x0000_t109" style="position:absolute;margin-left:50.85pt;margin-top:-2.65pt;width:16.5pt;height:1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"/>
            </w:pict>
          </mc:Fallback>
        </mc:AlternateContent>
      </w:r>
      <w:r w:rsidR="003D0140" w:rsidRPr="00935067">
        <w:rPr>
          <w:rFonts w:asciiTheme="minorHAnsi" w:hAnsiTheme="minorHAnsi" w:cstheme="minorHAnsi"/>
          <w:sz w:val="22"/>
          <w:szCs w:val="22"/>
        </w:rPr>
        <w:t>TAK</w:t>
      </w:r>
    </w:p>
    <w:p w14:paraId="1D01C8D2" w14:textId="77777777" w:rsidR="003D0140" w:rsidRPr="00935067" w:rsidRDefault="003D0140" w:rsidP="008E530B">
      <w:pPr>
        <w:pStyle w:val="Stopka"/>
        <w:numPr>
          <w:ilvl w:val="3"/>
          <w:numId w:val="54"/>
        </w:numPr>
        <w:tabs>
          <w:tab w:val="clear" w:pos="4536"/>
          <w:tab w:val="center" w:pos="567"/>
        </w:tabs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5067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2B392C" wp14:editId="2E3D4758">
                <wp:simplePos x="0" y="0"/>
                <wp:positionH relativeFrom="column">
                  <wp:posOffset>636270</wp:posOffset>
                </wp:positionH>
                <wp:positionV relativeFrom="paragraph">
                  <wp:posOffset>24765</wp:posOffset>
                </wp:positionV>
                <wp:extent cx="209550" cy="201295"/>
                <wp:effectExtent l="0" t="0" r="19050" b="27305"/>
                <wp:wrapNone/>
                <wp:docPr id="1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12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A3021" id="Schemat blokowy: proces 1" o:spid="_x0000_s1026" type="#_x0000_t109" style="position:absolute;margin-left:50.1pt;margin-top:1.95pt;width:16.5pt;height:1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"/>
            </w:pict>
          </mc:Fallback>
        </mc:AlternateContent>
      </w:r>
      <w:r w:rsidRPr="00935067">
        <w:rPr>
          <w:rFonts w:asciiTheme="minorHAnsi" w:hAnsiTheme="minorHAnsi" w:cstheme="minorHAnsi"/>
          <w:sz w:val="22"/>
          <w:szCs w:val="22"/>
        </w:rPr>
        <w:t>NIE</w:t>
      </w:r>
    </w:p>
    <w:p w14:paraId="5846D0A2" w14:textId="77777777" w:rsidR="00597553" w:rsidRPr="00935067" w:rsidRDefault="00597553" w:rsidP="00C71B1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BEAFA5" w14:textId="72C27606" w:rsidR="00597553" w:rsidRPr="008E530B" w:rsidRDefault="00597553" w:rsidP="008E530B">
      <w:pPr>
        <w:pStyle w:val="Akapitzlist"/>
        <w:numPr>
          <w:ilvl w:val="0"/>
          <w:numId w:val="55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E530B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37568A" w:rsidRPr="008E530B">
        <w:rPr>
          <w:rFonts w:asciiTheme="minorHAnsi" w:hAnsiTheme="minorHAnsi" w:cstheme="minorHAnsi"/>
          <w:sz w:val="22"/>
          <w:szCs w:val="22"/>
        </w:rPr>
        <w:t xml:space="preserve">w/w </w:t>
      </w:r>
      <w:r w:rsidRPr="008E530B">
        <w:rPr>
          <w:rFonts w:asciiTheme="minorHAnsi" w:hAnsiTheme="minorHAnsi" w:cstheme="minorHAnsi"/>
          <w:sz w:val="22"/>
          <w:szCs w:val="22"/>
        </w:rPr>
        <w:t>osoba</w:t>
      </w:r>
      <w:r w:rsidR="0037568A" w:rsidRPr="008E530B">
        <w:rPr>
          <w:rFonts w:asciiTheme="minorHAnsi" w:hAnsiTheme="minorHAnsi" w:cstheme="minorHAnsi"/>
          <w:sz w:val="22"/>
          <w:szCs w:val="22"/>
        </w:rPr>
        <w:t xml:space="preserve">/osoby </w:t>
      </w:r>
      <w:r w:rsidRPr="008E530B">
        <w:rPr>
          <w:rFonts w:asciiTheme="minorHAnsi" w:hAnsiTheme="minorHAnsi" w:cstheme="minorHAnsi"/>
          <w:sz w:val="22"/>
          <w:szCs w:val="22"/>
        </w:rPr>
        <w:t>wskazan</w:t>
      </w:r>
      <w:r w:rsidR="0037568A" w:rsidRPr="008E530B">
        <w:rPr>
          <w:rFonts w:asciiTheme="minorHAnsi" w:hAnsiTheme="minorHAnsi" w:cstheme="minorHAnsi"/>
          <w:sz w:val="22"/>
          <w:szCs w:val="22"/>
        </w:rPr>
        <w:t>e</w:t>
      </w:r>
      <w:r w:rsidRPr="008E530B">
        <w:rPr>
          <w:rFonts w:asciiTheme="minorHAnsi" w:hAnsiTheme="minorHAnsi" w:cstheme="minorHAnsi"/>
          <w:sz w:val="22"/>
          <w:szCs w:val="22"/>
        </w:rPr>
        <w:t xml:space="preserve"> jako realizator</w:t>
      </w:r>
      <w:r w:rsidR="0037568A" w:rsidRPr="008E530B">
        <w:rPr>
          <w:rFonts w:asciiTheme="minorHAnsi" w:hAnsiTheme="minorHAnsi" w:cstheme="minorHAnsi"/>
          <w:sz w:val="22"/>
          <w:szCs w:val="22"/>
        </w:rPr>
        <w:t>zy</w:t>
      </w:r>
      <w:r w:rsidRPr="008E530B">
        <w:rPr>
          <w:rFonts w:asciiTheme="minorHAnsi" w:hAnsiTheme="minorHAnsi" w:cstheme="minorHAnsi"/>
          <w:sz w:val="22"/>
          <w:szCs w:val="22"/>
        </w:rPr>
        <w:t xml:space="preserve"> zajęć zapoznał</w:t>
      </w:r>
      <w:r w:rsidR="0037568A" w:rsidRPr="008E530B">
        <w:rPr>
          <w:rFonts w:asciiTheme="minorHAnsi" w:hAnsiTheme="minorHAnsi" w:cstheme="minorHAnsi"/>
          <w:sz w:val="22"/>
          <w:szCs w:val="22"/>
        </w:rPr>
        <w:t>y</w:t>
      </w:r>
      <w:r w:rsidRPr="008E530B">
        <w:rPr>
          <w:rFonts w:asciiTheme="minorHAnsi" w:hAnsiTheme="minorHAnsi" w:cstheme="minorHAnsi"/>
          <w:sz w:val="22"/>
          <w:szCs w:val="22"/>
        </w:rPr>
        <w:t xml:space="preserve"> się ze Standardami Ochrony Małoletnich w </w:t>
      </w:r>
      <w:r w:rsidR="00422E23" w:rsidRPr="00422E23">
        <w:rPr>
          <w:rFonts w:asciiTheme="minorHAnsi" w:hAnsiTheme="minorHAnsi" w:cstheme="minorHAnsi"/>
          <w:sz w:val="22"/>
          <w:szCs w:val="22"/>
        </w:rPr>
        <w:t>Zespoł</w:t>
      </w:r>
      <w:r w:rsidR="00422E23">
        <w:rPr>
          <w:rFonts w:asciiTheme="minorHAnsi" w:hAnsiTheme="minorHAnsi" w:cstheme="minorHAnsi"/>
          <w:sz w:val="22"/>
          <w:szCs w:val="22"/>
        </w:rPr>
        <w:t>e</w:t>
      </w:r>
      <w:r w:rsidR="00422E23" w:rsidRPr="00422E23">
        <w:rPr>
          <w:rFonts w:asciiTheme="minorHAnsi" w:hAnsiTheme="minorHAnsi" w:cstheme="minorHAnsi"/>
          <w:sz w:val="22"/>
          <w:szCs w:val="22"/>
        </w:rPr>
        <w:t xml:space="preserve"> Szkół im. Jana Pawła II w Pobiednie, Pobiedno 105, 38-505 Bukowsko </w:t>
      </w:r>
      <w:r w:rsidR="0037568A" w:rsidRPr="008E530B">
        <w:rPr>
          <w:rFonts w:asciiTheme="minorHAnsi" w:hAnsiTheme="minorHAnsi" w:cstheme="minorHAnsi"/>
          <w:sz w:val="22"/>
          <w:szCs w:val="22"/>
        </w:rPr>
        <w:t>i akceptują</w:t>
      </w:r>
      <w:r w:rsidRPr="008E530B">
        <w:rPr>
          <w:rFonts w:asciiTheme="minorHAnsi" w:hAnsiTheme="minorHAnsi" w:cstheme="minorHAnsi"/>
          <w:sz w:val="22"/>
          <w:szCs w:val="22"/>
        </w:rPr>
        <w:t xml:space="preserve"> postanowienia w nich zawarte.</w:t>
      </w:r>
    </w:p>
    <w:p w14:paraId="416509C9" w14:textId="77777777" w:rsidR="00935067" w:rsidRPr="00935067" w:rsidRDefault="00935067" w:rsidP="00935067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352A60" w14:textId="04D818FD" w:rsidR="00935067" w:rsidRPr="008E530B" w:rsidRDefault="008E530B" w:rsidP="008E530B">
      <w:pPr>
        <w:pStyle w:val="Akapitzlis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97553" w:rsidRPr="008E530B">
        <w:rPr>
          <w:rFonts w:asciiTheme="minorHAnsi" w:hAnsiTheme="minorHAnsi" w:cstheme="minorHAnsi"/>
          <w:sz w:val="22"/>
          <w:szCs w:val="22"/>
        </w:rPr>
        <w:t>Oświadczam, że osob</w:t>
      </w:r>
      <w:r w:rsidR="0037568A" w:rsidRPr="008E530B">
        <w:rPr>
          <w:rFonts w:asciiTheme="minorHAnsi" w:hAnsiTheme="minorHAnsi" w:cstheme="minorHAnsi"/>
          <w:sz w:val="22"/>
          <w:szCs w:val="22"/>
        </w:rPr>
        <w:t>y</w:t>
      </w:r>
      <w:r w:rsidR="00597553" w:rsidRPr="008E530B">
        <w:rPr>
          <w:rFonts w:asciiTheme="minorHAnsi" w:hAnsiTheme="minorHAnsi" w:cstheme="minorHAnsi"/>
          <w:sz w:val="22"/>
          <w:szCs w:val="22"/>
        </w:rPr>
        <w:t xml:space="preserve"> wskazan</w:t>
      </w:r>
      <w:r w:rsidR="0037568A" w:rsidRPr="008E530B">
        <w:rPr>
          <w:rFonts w:asciiTheme="minorHAnsi" w:hAnsiTheme="minorHAnsi" w:cstheme="minorHAnsi"/>
          <w:sz w:val="22"/>
          <w:szCs w:val="22"/>
        </w:rPr>
        <w:t>e</w:t>
      </w:r>
      <w:r w:rsidR="00597553" w:rsidRPr="008E530B">
        <w:rPr>
          <w:rFonts w:asciiTheme="minorHAnsi" w:hAnsiTheme="minorHAnsi" w:cstheme="minorHAnsi"/>
          <w:sz w:val="22"/>
          <w:szCs w:val="22"/>
        </w:rPr>
        <w:t xml:space="preserve"> jako realizator</w:t>
      </w:r>
      <w:r w:rsidR="0037568A" w:rsidRPr="008E530B">
        <w:rPr>
          <w:rFonts w:asciiTheme="minorHAnsi" w:hAnsiTheme="minorHAnsi" w:cstheme="minorHAnsi"/>
          <w:sz w:val="22"/>
          <w:szCs w:val="22"/>
        </w:rPr>
        <w:t>zy</w:t>
      </w:r>
      <w:r w:rsidR="00597553" w:rsidRPr="008E530B">
        <w:rPr>
          <w:rFonts w:asciiTheme="minorHAnsi" w:hAnsiTheme="minorHAnsi" w:cstheme="minorHAnsi"/>
          <w:sz w:val="22"/>
          <w:szCs w:val="22"/>
        </w:rPr>
        <w:t xml:space="preserve"> zajęć nie był</w:t>
      </w:r>
      <w:r w:rsidR="0037568A" w:rsidRPr="008E530B">
        <w:rPr>
          <w:rFonts w:asciiTheme="minorHAnsi" w:hAnsiTheme="minorHAnsi" w:cstheme="minorHAnsi"/>
          <w:sz w:val="22"/>
          <w:szCs w:val="22"/>
        </w:rPr>
        <w:t>y</w:t>
      </w:r>
      <w:r w:rsidR="00597553" w:rsidRPr="008E530B">
        <w:rPr>
          <w:rFonts w:asciiTheme="minorHAnsi" w:hAnsiTheme="minorHAnsi" w:cstheme="minorHAnsi"/>
          <w:sz w:val="22"/>
          <w:szCs w:val="22"/>
        </w:rPr>
        <w:t xml:space="preserve"> skazana za przestępstwo przeciwko wolności seksualnej i </w:t>
      </w:r>
      <w:r w:rsidR="00B12FDA" w:rsidRPr="008E530B">
        <w:rPr>
          <w:rFonts w:asciiTheme="minorHAnsi" w:hAnsiTheme="minorHAnsi" w:cstheme="minorHAnsi"/>
          <w:sz w:val="22"/>
          <w:szCs w:val="22"/>
        </w:rPr>
        <w:t>obyczajności,</w:t>
      </w:r>
      <w:r w:rsidR="00597553" w:rsidRPr="008E530B">
        <w:rPr>
          <w:rFonts w:asciiTheme="minorHAnsi" w:hAnsiTheme="minorHAnsi" w:cstheme="minorHAnsi"/>
          <w:sz w:val="22"/>
          <w:szCs w:val="22"/>
        </w:rPr>
        <w:t xml:space="preserve"> i przestępstwa z użyciem przemocy na szkodę małoletniego i nie toczy się przeciwko niej żadne postępowanie karne ani dyscyplinarne w tym zakresie. </w:t>
      </w:r>
    </w:p>
    <w:p w14:paraId="7EA79437" w14:textId="77777777" w:rsidR="00935067" w:rsidRPr="00935067" w:rsidRDefault="00935067" w:rsidP="00935067">
      <w:pPr>
        <w:pStyle w:val="Akapitzlis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EDFF08" w14:textId="77777777" w:rsidR="003D0140" w:rsidRDefault="00597553" w:rsidP="008E530B">
      <w:pPr>
        <w:pStyle w:val="Akapitzlis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5067">
        <w:rPr>
          <w:rFonts w:asciiTheme="minorHAnsi" w:hAnsiTheme="minorHAnsi" w:cstheme="minorHAnsi"/>
          <w:sz w:val="22"/>
          <w:szCs w:val="22"/>
        </w:rPr>
        <w:t>W przypadku wyboru mojej ofert</w:t>
      </w:r>
      <w:r w:rsidR="00B02F78" w:rsidRPr="00935067">
        <w:rPr>
          <w:rFonts w:asciiTheme="minorHAnsi" w:hAnsiTheme="minorHAnsi" w:cstheme="minorHAnsi"/>
          <w:sz w:val="22"/>
          <w:szCs w:val="22"/>
        </w:rPr>
        <w:t>y</w:t>
      </w:r>
      <w:r w:rsidRPr="00935067">
        <w:rPr>
          <w:rFonts w:asciiTheme="minorHAnsi" w:hAnsiTheme="minorHAnsi" w:cstheme="minorHAnsi"/>
          <w:sz w:val="22"/>
          <w:szCs w:val="22"/>
        </w:rPr>
        <w:t xml:space="preserve"> realizator</w:t>
      </w:r>
      <w:r w:rsidR="0037568A" w:rsidRPr="00935067">
        <w:rPr>
          <w:rFonts w:asciiTheme="minorHAnsi" w:hAnsiTheme="minorHAnsi" w:cstheme="minorHAnsi"/>
          <w:sz w:val="22"/>
          <w:szCs w:val="22"/>
        </w:rPr>
        <w:t>zy</w:t>
      </w:r>
      <w:r w:rsidRPr="00935067">
        <w:rPr>
          <w:rFonts w:asciiTheme="minorHAnsi" w:hAnsiTheme="minorHAnsi" w:cstheme="minorHAnsi"/>
          <w:sz w:val="22"/>
          <w:szCs w:val="22"/>
        </w:rPr>
        <w:t xml:space="preserve"> zajęć najpóźniej w dniu rozpoczęcia zajęć dostarcz</w:t>
      </w:r>
      <w:r w:rsidR="0037568A" w:rsidRPr="00935067">
        <w:rPr>
          <w:rFonts w:asciiTheme="minorHAnsi" w:hAnsiTheme="minorHAnsi" w:cstheme="minorHAnsi"/>
          <w:sz w:val="22"/>
          <w:szCs w:val="22"/>
        </w:rPr>
        <w:t>ą</w:t>
      </w:r>
      <w:r w:rsidRPr="00935067">
        <w:rPr>
          <w:rFonts w:asciiTheme="minorHAnsi" w:hAnsiTheme="minorHAnsi" w:cstheme="minorHAnsi"/>
          <w:sz w:val="22"/>
          <w:szCs w:val="22"/>
        </w:rPr>
        <w:t xml:space="preserve"> Zaświadczenie o niekaralności z Krajowego Rejestru Sądowego nie starsze niż 3 miesiące przed terminem podpisania umowy pod rygorem rozwiązania umowy.</w:t>
      </w:r>
    </w:p>
    <w:p w14:paraId="2E5DDC41" w14:textId="77777777" w:rsidR="00935067" w:rsidRPr="00935067" w:rsidRDefault="00935067" w:rsidP="0093506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D77750" w14:textId="77777777" w:rsidR="003D0140" w:rsidRPr="00935067" w:rsidRDefault="003D0140" w:rsidP="008E530B">
      <w:pPr>
        <w:pStyle w:val="Akapitzlis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5067">
        <w:rPr>
          <w:rFonts w:asciiTheme="minorHAnsi" w:hAnsiTheme="minorHAnsi" w:cstheme="minorHAnsi"/>
          <w:sz w:val="22"/>
          <w:szCs w:val="22"/>
        </w:rPr>
        <w:t>Zobowiązuję się do zachowania dbałości o środowisko naturalne podczas realizacji zamówienia to jest zaniechania wszystkich działań wpływających negatywnie na środowisko naturalne i podejmowanie działań wpływających na nie pozytywnie a w szczególności między innymi wykorzystywanie przy wykonywaniu umowy materiałów, które pochodzą z recyklingu lub podlegają procesowi recyklingu, eliminowanie z użycia przedmiotów jednorazowego użytku wykonanych z tworzyw sztucznych, rezygnacji z używania jednorazowych opakowań, toreb, siatek i reklamówek wykonanych z poliolefinowych tworzyw sztucznych.</w:t>
      </w:r>
    </w:p>
    <w:p w14:paraId="22091FC4" w14:textId="77777777" w:rsidR="003D0140" w:rsidRPr="00935067" w:rsidRDefault="003D0140" w:rsidP="00935067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1464AA" w14:textId="77777777" w:rsidR="003D0140" w:rsidRPr="00935067" w:rsidRDefault="003D0140" w:rsidP="008E530B">
      <w:pPr>
        <w:pStyle w:val="Akapitzlist"/>
        <w:numPr>
          <w:ilvl w:val="0"/>
          <w:numId w:val="55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35067">
        <w:rPr>
          <w:rFonts w:asciiTheme="minorHAnsi" w:hAnsiTheme="minorHAnsi" w:cstheme="minorHAnsi"/>
          <w:sz w:val="22"/>
          <w:szCs w:val="22"/>
        </w:rPr>
        <w:t>Oświadczam, że na potrzeby niniejszego postępowania wypełniłem/wypełnię obowiązki informacyjne przewidziane w art. 13 lub art. 14 RODO wobec osób fizycznych, od których dane osobowe bezpośrednio lub pośrednio pozyskałem lub pozyskam w celu ubiegania się o udzielenie zamówienia publicznego w niniejszym postępowaniu.</w:t>
      </w:r>
    </w:p>
    <w:p w14:paraId="5066AC04" w14:textId="77777777" w:rsidR="004F645E" w:rsidRPr="00D920CF" w:rsidRDefault="004F645E" w:rsidP="004F64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E202A1" w14:textId="77777777" w:rsidR="004F645E" w:rsidRDefault="004F645E" w:rsidP="004F64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EA7488" w14:textId="77777777" w:rsidR="00C71B10" w:rsidRPr="00D920CF" w:rsidRDefault="00C71B10" w:rsidP="004F645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30FE6C" w14:textId="1356DA55" w:rsidR="005143E9" w:rsidRPr="00B12FDA" w:rsidRDefault="004F645E" w:rsidP="00B12FDA">
      <w:pPr>
        <w:spacing w:line="276" w:lineRule="auto"/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8685E">
        <w:rPr>
          <w:rFonts w:asciiTheme="minorHAnsi" w:hAnsiTheme="minorHAnsi" w:cstheme="minorHAnsi"/>
          <w:sz w:val="22"/>
          <w:szCs w:val="22"/>
        </w:rPr>
        <w:t>..................................</w:t>
      </w:r>
      <w:r w:rsidR="0008685E">
        <w:rPr>
          <w:rFonts w:asciiTheme="minorHAnsi" w:hAnsiTheme="minorHAnsi" w:cstheme="minorHAnsi"/>
          <w:sz w:val="22"/>
          <w:szCs w:val="22"/>
        </w:rPr>
        <w:t>...........................</w:t>
      </w:r>
      <w:r w:rsidR="0008685E">
        <w:rPr>
          <w:rFonts w:asciiTheme="minorHAnsi" w:hAnsiTheme="minorHAnsi" w:cstheme="minorHAnsi"/>
          <w:sz w:val="22"/>
          <w:szCs w:val="22"/>
        </w:rPr>
        <w:tab/>
      </w:r>
      <w:r w:rsidR="0008685E">
        <w:rPr>
          <w:rFonts w:asciiTheme="minorHAnsi" w:hAnsiTheme="minorHAnsi" w:cstheme="minorHAnsi"/>
          <w:sz w:val="22"/>
          <w:szCs w:val="22"/>
        </w:rPr>
        <w:tab/>
      </w:r>
      <w:r w:rsidR="0008685E" w:rsidRPr="0008685E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gramStart"/>
      <w:r w:rsidRPr="0008685E">
        <w:rPr>
          <w:rFonts w:asciiTheme="minorHAnsi" w:hAnsiTheme="minorHAnsi" w:cstheme="minorHAnsi"/>
          <w:i/>
          <w:sz w:val="22"/>
          <w:szCs w:val="22"/>
        </w:rPr>
        <w:t>( podpis</w:t>
      </w:r>
      <w:proofErr w:type="gramEnd"/>
      <w:r w:rsidRPr="0008685E">
        <w:rPr>
          <w:rFonts w:asciiTheme="minorHAnsi" w:hAnsiTheme="minorHAnsi" w:cstheme="minorHAnsi"/>
          <w:i/>
          <w:sz w:val="22"/>
          <w:szCs w:val="22"/>
        </w:rPr>
        <w:t xml:space="preserve"> Wykonawcy)</w:t>
      </w:r>
    </w:p>
    <w:p w14:paraId="6BD9DA20" w14:textId="77777777" w:rsidR="005B6243" w:rsidRDefault="005B6243" w:rsidP="009441E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B6243" w:rsidSect="001F0D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9BFA1" w14:textId="77777777" w:rsidR="0085016A" w:rsidRDefault="0085016A" w:rsidP="00FF285B">
      <w:r>
        <w:separator/>
      </w:r>
    </w:p>
  </w:endnote>
  <w:endnote w:type="continuationSeparator" w:id="0">
    <w:p w14:paraId="5410B5C9" w14:textId="77777777" w:rsidR="0085016A" w:rsidRDefault="0085016A" w:rsidP="00FF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WeblySleek UI Semilight">
    <w:altName w:val="WeblySleek UI Semi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B7EEF" w14:textId="66D39F75" w:rsidR="00E71B1A" w:rsidRPr="00165AD6" w:rsidRDefault="00597553" w:rsidP="00E71B1A">
    <w:pPr>
      <w:pStyle w:val="Stopk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1D8656" wp14:editId="34B756DA">
              <wp:simplePos x="0" y="0"/>
              <wp:positionH relativeFrom="column">
                <wp:posOffset>5634355</wp:posOffset>
              </wp:positionH>
              <wp:positionV relativeFrom="paragraph">
                <wp:posOffset>-62230</wp:posOffset>
              </wp:positionV>
              <wp:extent cx="409575" cy="569595"/>
              <wp:effectExtent l="0" t="0" r="0" b="190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569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7F5CC0" w14:textId="77777777" w:rsidR="00E71B1A" w:rsidRPr="00B22329" w:rsidRDefault="007E1E96" w:rsidP="00E71B1A">
                          <w:pPr>
                            <w:rPr>
                              <w:rFonts w:ascii="Arial" w:hAnsi="Arial" w:cs="Arial"/>
                              <w:sz w:val="16"/>
                            </w:rPr>
                          </w:pPr>
                          <w:r w:rsidRPr="00B22329">
                            <w:rPr>
                              <w:rFonts w:ascii="Arial" w:hAnsi="Arial" w:cs="Arial"/>
                              <w:sz w:val="16"/>
                            </w:rPr>
                            <w:fldChar w:fldCharType="begin"/>
                          </w:r>
                          <w:r w:rsidR="00E71B1A" w:rsidRPr="00B22329">
                            <w:rPr>
                              <w:rFonts w:ascii="Arial" w:hAnsi="Arial" w:cs="Arial"/>
                              <w:sz w:val="16"/>
                            </w:rPr>
                            <w:instrText xml:space="preserve"> PAGE   \* MERGEFORMAT </w:instrText>
                          </w:r>
                          <w:r w:rsidRPr="00B22329">
                            <w:rPr>
                              <w:rFonts w:ascii="Arial" w:hAnsi="Arial" w:cs="Arial"/>
                              <w:sz w:val="16"/>
                            </w:rPr>
                            <w:fldChar w:fldCharType="separate"/>
                          </w:r>
                          <w:r w:rsidR="00A17FF4">
                            <w:rPr>
                              <w:rFonts w:ascii="Arial" w:hAnsi="Arial" w:cs="Arial"/>
                              <w:noProof/>
                              <w:sz w:val="16"/>
                            </w:rPr>
                            <w:t>3</w:t>
                          </w:r>
                          <w:r w:rsidRPr="00B22329">
                            <w:rPr>
                              <w:rFonts w:ascii="Arial" w:hAnsi="Arial"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43.65pt;margin-top:-4.9pt;width:32.25pt;height:4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QptQIAALg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" filled="f" stroked="f">
              <v:textbox>
                <w:txbxContent>
                  <w:p w:rsidR="00E71B1A" w:rsidRPr="00B22329" w:rsidRDefault="007E1E96" w:rsidP="00E71B1A">
                    <w:pPr>
                      <w:rPr>
                        <w:rFonts w:ascii="Arial" w:hAnsi="Arial" w:cs="Arial"/>
                        <w:sz w:val="16"/>
                      </w:rPr>
                    </w:pPr>
                    <w:r w:rsidRPr="00B22329">
                      <w:rPr>
                        <w:rFonts w:ascii="Arial" w:hAnsi="Arial" w:cs="Arial"/>
                        <w:sz w:val="16"/>
                      </w:rPr>
                      <w:fldChar w:fldCharType="begin"/>
                    </w:r>
                    <w:r w:rsidR="00E71B1A" w:rsidRPr="00B22329">
                      <w:rPr>
                        <w:rFonts w:ascii="Arial" w:hAnsi="Arial" w:cs="Arial"/>
                        <w:sz w:val="16"/>
                      </w:rPr>
                      <w:instrText xml:space="preserve"> PAGE   \* MERGEFORMAT </w:instrText>
                    </w:r>
                    <w:r w:rsidRPr="00B22329">
                      <w:rPr>
                        <w:rFonts w:ascii="Arial" w:hAnsi="Arial" w:cs="Arial"/>
                        <w:sz w:val="16"/>
                      </w:rPr>
                      <w:fldChar w:fldCharType="separate"/>
                    </w:r>
                    <w:r w:rsidR="00A17FF4">
                      <w:rPr>
                        <w:rFonts w:ascii="Arial" w:hAnsi="Arial" w:cs="Arial"/>
                        <w:noProof/>
                        <w:sz w:val="16"/>
                      </w:rPr>
                      <w:t>3</w:t>
                    </w:r>
                    <w:r w:rsidRPr="00B22329">
                      <w:rPr>
                        <w:rFonts w:ascii="Arial" w:hAnsi="Arial" w:cs="Arial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12FDA">
      <w:rPr>
        <w:rFonts w:ascii="Arial" w:hAnsi="Arial" w:cs="Arial"/>
        <w:b/>
        <w:sz w:val="18"/>
        <w:szCs w:val="18"/>
      </w:rPr>
      <w:t xml:space="preserve">Projekt </w:t>
    </w:r>
    <w:r w:rsidR="00E71B1A" w:rsidRPr="00165AD6">
      <w:rPr>
        <w:rFonts w:ascii="Arial" w:hAnsi="Arial" w:cs="Arial"/>
        <w:b/>
        <w:sz w:val="18"/>
        <w:szCs w:val="18"/>
      </w:rPr>
      <w:t>„</w:t>
    </w:r>
    <w:r w:rsidR="0008685E">
      <w:rPr>
        <w:rFonts w:ascii="Arial" w:hAnsi="Arial" w:cs="Arial"/>
        <w:b/>
        <w:sz w:val="18"/>
        <w:szCs w:val="18"/>
      </w:rPr>
      <w:t>Szkoła naszym wspólnym dobrem w Gminie Bukowsko</w:t>
    </w:r>
    <w:r w:rsidR="00E71B1A" w:rsidRPr="00165AD6">
      <w:rPr>
        <w:rFonts w:ascii="Arial" w:hAnsi="Arial" w:cs="Arial"/>
        <w:b/>
        <w:sz w:val="18"/>
        <w:szCs w:val="18"/>
      </w:rPr>
      <w:t>"</w:t>
    </w:r>
  </w:p>
  <w:p w14:paraId="346167E6" w14:textId="77777777" w:rsidR="002504C6" w:rsidRPr="00402BDC" w:rsidRDefault="002504C6">
    <w:pPr>
      <w:pStyle w:val="Stopka"/>
      <w:rPr>
        <w:rFonts w:ascii="Arial" w:hAnsi="Arial" w:cs="Arial"/>
        <w:sz w:val="18"/>
        <w:szCs w:val="18"/>
      </w:rPr>
    </w:pPr>
    <w:r w:rsidRPr="00573D3B">
      <w:rPr>
        <w:rFonts w:ascii="Arial" w:hAnsi="Arial" w:cs="Arial"/>
        <w:sz w:val="18"/>
        <w:szCs w:val="18"/>
      </w:rPr>
      <w:t>Projekt współfinansowany przez Unię Europejską w ramach Eur</w:t>
    </w:r>
    <w:r>
      <w:rPr>
        <w:rFonts w:ascii="Arial" w:hAnsi="Arial" w:cs="Arial"/>
        <w:sz w:val="18"/>
        <w:szCs w:val="18"/>
      </w:rPr>
      <w:t>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35940" w14:textId="77777777" w:rsidR="0085016A" w:rsidRDefault="0085016A" w:rsidP="00FF285B">
      <w:r>
        <w:separator/>
      </w:r>
    </w:p>
  </w:footnote>
  <w:footnote w:type="continuationSeparator" w:id="0">
    <w:p w14:paraId="0FB22E1B" w14:textId="77777777" w:rsidR="0085016A" w:rsidRDefault="0085016A" w:rsidP="00FF2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8FB755" w14:textId="77777777" w:rsidR="002504C6" w:rsidRDefault="0008685E" w:rsidP="00F83303">
    <w:pPr>
      <w:pStyle w:val="Nagwek"/>
      <w:jc w:val="center"/>
    </w:pPr>
    <w:r>
      <w:rPr>
        <w:noProof/>
      </w:rPr>
      <w:drawing>
        <wp:inline distT="0" distB="0" distL="0" distR="0" wp14:anchorId="4E569732" wp14:editId="6AF34150">
          <wp:extent cx="5759450" cy="577850"/>
          <wp:effectExtent l="0" t="0" r="0" b="0"/>
          <wp:docPr id="3" name="Obraz 3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91DDC" w14:textId="77777777" w:rsidR="002504C6" w:rsidRDefault="002504C6">
    <w:pPr>
      <w:pStyle w:val="Nagwek"/>
    </w:pPr>
  </w:p>
  <w:p w14:paraId="587B3CA3" w14:textId="77777777" w:rsidR="002504C6" w:rsidRDefault="002504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-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-2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szCs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-4"/>
      <w:lvlText w:val="%1.%2.%3.%4."/>
      <w:lvlJc w:val="left"/>
      <w:pPr>
        <w:tabs>
          <w:tab w:val="num" w:pos="1800"/>
        </w:tabs>
        <w:ind w:left="1728" w:hanging="648"/>
      </w:pPr>
      <w:rPr>
        <w:b/>
        <w:i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3" w15:restartNumberingAfterBreak="0">
    <w:nsid w:val="00000014"/>
    <w:multiLevelType w:val="multilevel"/>
    <w:tmpl w:val="0000001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Symbol" w:hAnsi="Symbol" w:cs="Symbol"/>
        <w:b/>
        <w:bCs/>
        <w:szCs w:val="24"/>
        <w:u w:val="single"/>
      </w:rPr>
    </w:lvl>
    <w:lvl w:ilvl="2">
      <w:start w:val="1"/>
      <w:numFmt w:val="decimal"/>
      <w:pStyle w:val="Na-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  <w:i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6"/>
    <w:multiLevelType w:val="singleLevel"/>
    <w:tmpl w:val="00000016"/>
    <w:name w:val="WW8Num87"/>
    <w:lvl w:ilvl="0">
      <w:start w:val="1"/>
      <w:numFmt w:val="decimal"/>
      <w:pStyle w:val="Struktura2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1B"/>
    <w:multiLevelType w:val="multilevel"/>
    <w:tmpl w:val="0000001B"/>
    <w:name w:val="WW8StyleNum"/>
    <w:lvl w:ilvl="0">
      <w:start w:val="1"/>
      <w:numFmt w:val="decimal"/>
      <w:pStyle w:val="Numerowanierysunkw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14D10E8"/>
    <w:multiLevelType w:val="hybridMultilevel"/>
    <w:tmpl w:val="861C6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F24B0"/>
    <w:multiLevelType w:val="hybridMultilevel"/>
    <w:tmpl w:val="3BEAD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E6393"/>
    <w:multiLevelType w:val="hybridMultilevel"/>
    <w:tmpl w:val="AD80A352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62FCA"/>
    <w:multiLevelType w:val="hybridMultilevel"/>
    <w:tmpl w:val="CC44D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540A0"/>
    <w:multiLevelType w:val="hybridMultilevel"/>
    <w:tmpl w:val="6A6062CE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77576"/>
    <w:multiLevelType w:val="hybridMultilevel"/>
    <w:tmpl w:val="E6FCC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66A57"/>
    <w:multiLevelType w:val="hybridMultilevel"/>
    <w:tmpl w:val="0DFCCA72"/>
    <w:lvl w:ilvl="0" w:tplc="A822B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B2877"/>
    <w:multiLevelType w:val="hybridMultilevel"/>
    <w:tmpl w:val="2180A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04732"/>
    <w:multiLevelType w:val="hybridMultilevel"/>
    <w:tmpl w:val="29620A32"/>
    <w:lvl w:ilvl="0" w:tplc="04150017">
      <w:start w:val="1"/>
      <w:numFmt w:val="lowerLetter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5" w15:restartNumberingAfterBreak="0">
    <w:nsid w:val="23692FDE"/>
    <w:multiLevelType w:val="multilevel"/>
    <w:tmpl w:val="00000002"/>
    <w:lvl w:ilvl="0">
      <w:start w:val="1"/>
      <w:numFmt w:val="decimal"/>
      <w:pStyle w:val="Wyliczanie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426"/>
        </w:tabs>
        <w:ind w:left="426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5F314AA"/>
    <w:multiLevelType w:val="hybridMultilevel"/>
    <w:tmpl w:val="08EA4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E0C38"/>
    <w:multiLevelType w:val="hybridMultilevel"/>
    <w:tmpl w:val="F3BE710A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857D1C"/>
    <w:multiLevelType w:val="hybridMultilevel"/>
    <w:tmpl w:val="DFF411DC"/>
    <w:lvl w:ilvl="0" w:tplc="5A6C607E">
      <w:start w:val="1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461B01"/>
    <w:multiLevelType w:val="hybridMultilevel"/>
    <w:tmpl w:val="92C636B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AF5E3B"/>
    <w:multiLevelType w:val="hybridMultilevel"/>
    <w:tmpl w:val="7FB4A4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E50CC"/>
    <w:multiLevelType w:val="hybridMultilevel"/>
    <w:tmpl w:val="74DC89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120BA8"/>
    <w:multiLevelType w:val="hybridMultilevel"/>
    <w:tmpl w:val="C41AD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04B3C"/>
    <w:multiLevelType w:val="hybridMultilevel"/>
    <w:tmpl w:val="EB7A3E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EC66B95"/>
    <w:multiLevelType w:val="hybridMultilevel"/>
    <w:tmpl w:val="08A28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35056F"/>
    <w:multiLevelType w:val="hybridMultilevel"/>
    <w:tmpl w:val="287699E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7" w15:restartNumberingAfterBreak="0">
    <w:nsid w:val="416574BB"/>
    <w:multiLevelType w:val="hybridMultilevel"/>
    <w:tmpl w:val="7FFEA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545F3D"/>
    <w:multiLevelType w:val="hybridMultilevel"/>
    <w:tmpl w:val="057CC200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0A001C"/>
    <w:multiLevelType w:val="hybridMultilevel"/>
    <w:tmpl w:val="56C89056"/>
    <w:lvl w:ilvl="0" w:tplc="46DE3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912322"/>
    <w:multiLevelType w:val="hybridMultilevel"/>
    <w:tmpl w:val="202E00B4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E16FFE"/>
    <w:multiLevelType w:val="hybridMultilevel"/>
    <w:tmpl w:val="3C66816C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7412C"/>
    <w:multiLevelType w:val="hybridMultilevel"/>
    <w:tmpl w:val="F3B28412"/>
    <w:lvl w:ilvl="0" w:tplc="3250A2AA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4D753677"/>
    <w:multiLevelType w:val="hybridMultilevel"/>
    <w:tmpl w:val="748EE362"/>
    <w:lvl w:ilvl="0" w:tplc="04150015">
      <w:start w:val="1"/>
      <w:numFmt w:val="upp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EF83D39"/>
    <w:multiLevelType w:val="hybridMultilevel"/>
    <w:tmpl w:val="E39EE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48732E"/>
    <w:multiLevelType w:val="hybridMultilevel"/>
    <w:tmpl w:val="748EE3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4C441D"/>
    <w:multiLevelType w:val="hybridMultilevel"/>
    <w:tmpl w:val="704EF8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6C6AF9"/>
    <w:multiLevelType w:val="hybridMultilevel"/>
    <w:tmpl w:val="358CC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FB01E7"/>
    <w:multiLevelType w:val="hybridMultilevel"/>
    <w:tmpl w:val="71821150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9D44F7"/>
    <w:multiLevelType w:val="hybridMultilevel"/>
    <w:tmpl w:val="E7CE54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EB680B"/>
    <w:multiLevelType w:val="hybridMultilevel"/>
    <w:tmpl w:val="6CE4F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4155D2"/>
    <w:multiLevelType w:val="hybridMultilevel"/>
    <w:tmpl w:val="0DFCCA72"/>
    <w:lvl w:ilvl="0" w:tplc="A822B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93573A"/>
    <w:multiLevelType w:val="hybridMultilevel"/>
    <w:tmpl w:val="3800C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81394"/>
    <w:multiLevelType w:val="hybridMultilevel"/>
    <w:tmpl w:val="8398B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7" w15:restartNumberingAfterBreak="0">
    <w:nsid w:val="6EC01D63"/>
    <w:multiLevelType w:val="hybridMultilevel"/>
    <w:tmpl w:val="1244FFF6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DB283F"/>
    <w:multiLevelType w:val="hybridMultilevel"/>
    <w:tmpl w:val="7E447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3F72BC"/>
    <w:multiLevelType w:val="hybridMultilevel"/>
    <w:tmpl w:val="8872EAAE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3CA5EB4"/>
    <w:multiLevelType w:val="hybridMultilevel"/>
    <w:tmpl w:val="C370219A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807F0B"/>
    <w:multiLevelType w:val="hybridMultilevel"/>
    <w:tmpl w:val="5B9CEB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F558A"/>
    <w:multiLevelType w:val="hybridMultilevel"/>
    <w:tmpl w:val="A5B809F6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89832A1"/>
    <w:multiLevelType w:val="hybridMultilevel"/>
    <w:tmpl w:val="46D81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C26D2C"/>
    <w:multiLevelType w:val="hybridMultilevel"/>
    <w:tmpl w:val="29620A32"/>
    <w:lvl w:ilvl="0" w:tplc="04150017">
      <w:start w:val="1"/>
      <w:numFmt w:val="lowerLetter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55" w15:restartNumberingAfterBreak="0">
    <w:nsid w:val="7B1F2941"/>
    <w:multiLevelType w:val="hybridMultilevel"/>
    <w:tmpl w:val="E8A24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475771">
    <w:abstractNumId w:val="46"/>
  </w:num>
  <w:num w:numId="2" w16cid:durableId="2129666733">
    <w:abstractNumId w:val="0"/>
  </w:num>
  <w:num w:numId="3" w16cid:durableId="1834056169">
    <w:abstractNumId w:val="15"/>
  </w:num>
  <w:num w:numId="4" w16cid:durableId="302194168">
    <w:abstractNumId w:val="1"/>
  </w:num>
  <w:num w:numId="5" w16cid:durableId="2017226379">
    <w:abstractNumId w:val="2"/>
  </w:num>
  <w:num w:numId="6" w16cid:durableId="31276059">
    <w:abstractNumId w:val="3"/>
  </w:num>
  <w:num w:numId="7" w16cid:durableId="219172139">
    <w:abstractNumId w:val="4"/>
  </w:num>
  <w:num w:numId="8" w16cid:durableId="1362776871">
    <w:abstractNumId w:val="5"/>
  </w:num>
  <w:num w:numId="9" w16cid:durableId="862281193">
    <w:abstractNumId w:val="37"/>
  </w:num>
  <w:num w:numId="10" w16cid:durableId="408699264">
    <w:abstractNumId w:val="19"/>
  </w:num>
  <w:num w:numId="11" w16cid:durableId="195628970">
    <w:abstractNumId w:val="24"/>
  </w:num>
  <w:num w:numId="12" w16cid:durableId="347171913">
    <w:abstractNumId w:val="47"/>
  </w:num>
  <w:num w:numId="13" w16cid:durableId="721490618">
    <w:abstractNumId w:val="31"/>
  </w:num>
  <w:num w:numId="14" w16cid:durableId="32703658">
    <w:abstractNumId w:val="49"/>
  </w:num>
  <w:num w:numId="15" w16cid:durableId="2046979762">
    <w:abstractNumId w:val="26"/>
  </w:num>
  <w:num w:numId="16" w16cid:durableId="995767825">
    <w:abstractNumId w:val="18"/>
  </w:num>
  <w:num w:numId="17" w16cid:durableId="298607201">
    <w:abstractNumId w:val="28"/>
  </w:num>
  <w:num w:numId="18" w16cid:durableId="71511386">
    <w:abstractNumId w:val="30"/>
  </w:num>
  <w:num w:numId="19" w16cid:durableId="555967998">
    <w:abstractNumId w:val="50"/>
  </w:num>
  <w:num w:numId="20" w16cid:durableId="1818574344">
    <w:abstractNumId w:val="17"/>
  </w:num>
  <w:num w:numId="21" w16cid:durableId="495995394">
    <w:abstractNumId w:val="22"/>
  </w:num>
  <w:num w:numId="22" w16cid:durableId="1357078614">
    <w:abstractNumId w:val="27"/>
  </w:num>
  <w:num w:numId="23" w16cid:durableId="67702113">
    <w:abstractNumId w:val="32"/>
  </w:num>
  <w:num w:numId="24" w16cid:durableId="423764489">
    <w:abstractNumId w:val="9"/>
  </w:num>
  <w:num w:numId="25" w16cid:durableId="1915890558">
    <w:abstractNumId w:val="53"/>
  </w:num>
  <w:num w:numId="26" w16cid:durableId="1379163096">
    <w:abstractNumId w:val="11"/>
  </w:num>
  <w:num w:numId="27" w16cid:durableId="865559040">
    <w:abstractNumId w:val="42"/>
  </w:num>
  <w:num w:numId="28" w16cid:durableId="2085099722">
    <w:abstractNumId w:val="33"/>
  </w:num>
  <w:num w:numId="29" w16cid:durableId="1746564302">
    <w:abstractNumId w:val="40"/>
  </w:num>
  <w:num w:numId="30" w16cid:durableId="1741323646">
    <w:abstractNumId w:val="52"/>
  </w:num>
  <w:num w:numId="31" w16cid:durableId="667057261">
    <w:abstractNumId w:val="14"/>
  </w:num>
  <w:num w:numId="32" w16cid:durableId="28997778">
    <w:abstractNumId w:val="25"/>
  </w:num>
  <w:num w:numId="33" w16cid:durableId="580799550">
    <w:abstractNumId w:val="45"/>
  </w:num>
  <w:num w:numId="34" w16cid:durableId="1028919070">
    <w:abstractNumId w:val="12"/>
  </w:num>
  <w:num w:numId="35" w16cid:durableId="412437500">
    <w:abstractNumId w:val="29"/>
  </w:num>
  <w:num w:numId="36" w16cid:durableId="2018845480">
    <w:abstractNumId w:val="48"/>
  </w:num>
  <w:num w:numId="37" w16cid:durableId="182281125">
    <w:abstractNumId w:val="21"/>
  </w:num>
  <w:num w:numId="38" w16cid:durableId="979774344">
    <w:abstractNumId w:val="23"/>
  </w:num>
  <w:num w:numId="39" w16cid:durableId="1143427566">
    <w:abstractNumId w:val="54"/>
  </w:num>
  <w:num w:numId="40" w16cid:durableId="1582180313">
    <w:abstractNumId w:val="43"/>
  </w:num>
  <w:num w:numId="41" w16cid:durableId="1279528165">
    <w:abstractNumId w:val="34"/>
  </w:num>
  <w:num w:numId="42" w16cid:durableId="1248345490">
    <w:abstractNumId w:val="55"/>
  </w:num>
  <w:num w:numId="43" w16cid:durableId="1070886584">
    <w:abstractNumId w:val="41"/>
  </w:num>
  <w:num w:numId="44" w16cid:durableId="1436556273">
    <w:abstractNumId w:val="44"/>
  </w:num>
  <w:num w:numId="45" w16cid:durableId="1952738141">
    <w:abstractNumId w:val="36"/>
  </w:num>
  <w:num w:numId="46" w16cid:durableId="1036806479">
    <w:abstractNumId w:val="38"/>
  </w:num>
  <w:num w:numId="47" w16cid:durableId="1995184822">
    <w:abstractNumId w:val="10"/>
  </w:num>
  <w:num w:numId="48" w16cid:durableId="766778896">
    <w:abstractNumId w:val="6"/>
  </w:num>
  <w:num w:numId="49" w16cid:durableId="2078287300">
    <w:abstractNumId w:val="8"/>
  </w:num>
  <w:num w:numId="50" w16cid:durableId="983268562">
    <w:abstractNumId w:val="7"/>
  </w:num>
  <w:num w:numId="51" w16cid:durableId="1330711201">
    <w:abstractNumId w:val="51"/>
  </w:num>
  <w:num w:numId="52" w16cid:durableId="1524171644">
    <w:abstractNumId w:val="35"/>
  </w:num>
  <w:num w:numId="53" w16cid:durableId="907036962">
    <w:abstractNumId w:val="13"/>
  </w:num>
  <w:num w:numId="54" w16cid:durableId="1793092593">
    <w:abstractNumId w:val="39"/>
  </w:num>
  <w:num w:numId="55" w16cid:durableId="1684822118">
    <w:abstractNumId w:val="20"/>
  </w:num>
  <w:num w:numId="56" w16cid:durableId="950403849">
    <w:abstractNumId w:val="1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F1"/>
    <w:rsid w:val="00004A4E"/>
    <w:rsid w:val="00012F23"/>
    <w:rsid w:val="00035294"/>
    <w:rsid w:val="00037B12"/>
    <w:rsid w:val="00040F39"/>
    <w:rsid w:val="00041E70"/>
    <w:rsid w:val="00043749"/>
    <w:rsid w:val="000557CC"/>
    <w:rsid w:val="00081728"/>
    <w:rsid w:val="000829A8"/>
    <w:rsid w:val="0008685E"/>
    <w:rsid w:val="000A092A"/>
    <w:rsid w:val="000D278B"/>
    <w:rsid w:val="000D4B3D"/>
    <w:rsid w:val="000E7A08"/>
    <w:rsid w:val="000E7A40"/>
    <w:rsid w:val="000F109D"/>
    <w:rsid w:val="000F71E1"/>
    <w:rsid w:val="001026DD"/>
    <w:rsid w:val="001062D9"/>
    <w:rsid w:val="00115B94"/>
    <w:rsid w:val="00121B0B"/>
    <w:rsid w:val="00125D6F"/>
    <w:rsid w:val="00131A9D"/>
    <w:rsid w:val="00142AEC"/>
    <w:rsid w:val="00146ACF"/>
    <w:rsid w:val="00150B10"/>
    <w:rsid w:val="00165AD6"/>
    <w:rsid w:val="00194B50"/>
    <w:rsid w:val="001A1544"/>
    <w:rsid w:val="001C3CDD"/>
    <w:rsid w:val="001C4711"/>
    <w:rsid w:val="001E0AE5"/>
    <w:rsid w:val="001F0DCE"/>
    <w:rsid w:val="002066BC"/>
    <w:rsid w:val="00226219"/>
    <w:rsid w:val="00230DAB"/>
    <w:rsid w:val="00231EBD"/>
    <w:rsid w:val="002504C6"/>
    <w:rsid w:val="00255C09"/>
    <w:rsid w:val="002834C1"/>
    <w:rsid w:val="002900CF"/>
    <w:rsid w:val="00293E4B"/>
    <w:rsid w:val="002973D7"/>
    <w:rsid w:val="002A7F5C"/>
    <w:rsid w:val="002B419D"/>
    <w:rsid w:val="002C0CDC"/>
    <w:rsid w:val="002C777E"/>
    <w:rsid w:val="002D061D"/>
    <w:rsid w:val="002E1CC1"/>
    <w:rsid w:val="002E4E94"/>
    <w:rsid w:val="002F0FA4"/>
    <w:rsid w:val="00304BF6"/>
    <w:rsid w:val="0031244E"/>
    <w:rsid w:val="00323017"/>
    <w:rsid w:val="00324F90"/>
    <w:rsid w:val="00327398"/>
    <w:rsid w:val="003342A0"/>
    <w:rsid w:val="00334674"/>
    <w:rsid w:val="003350CE"/>
    <w:rsid w:val="00337DE5"/>
    <w:rsid w:val="003420B6"/>
    <w:rsid w:val="0034743D"/>
    <w:rsid w:val="00357FBD"/>
    <w:rsid w:val="00360281"/>
    <w:rsid w:val="003603A3"/>
    <w:rsid w:val="0037415D"/>
    <w:rsid w:val="0037568A"/>
    <w:rsid w:val="00375690"/>
    <w:rsid w:val="0038792D"/>
    <w:rsid w:val="003A31BE"/>
    <w:rsid w:val="003A61FE"/>
    <w:rsid w:val="003B4210"/>
    <w:rsid w:val="003D0140"/>
    <w:rsid w:val="003E2F19"/>
    <w:rsid w:val="003E7347"/>
    <w:rsid w:val="0040172C"/>
    <w:rsid w:val="00402BDC"/>
    <w:rsid w:val="0040783C"/>
    <w:rsid w:val="00413D8E"/>
    <w:rsid w:val="004147B7"/>
    <w:rsid w:val="00422E23"/>
    <w:rsid w:val="00427882"/>
    <w:rsid w:val="004278A1"/>
    <w:rsid w:val="00432F50"/>
    <w:rsid w:val="004609E3"/>
    <w:rsid w:val="0047719B"/>
    <w:rsid w:val="00482FC2"/>
    <w:rsid w:val="00484CD5"/>
    <w:rsid w:val="004B5435"/>
    <w:rsid w:val="004B7746"/>
    <w:rsid w:val="004C257F"/>
    <w:rsid w:val="004E051C"/>
    <w:rsid w:val="004E063A"/>
    <w:rsid w:val="004E3772"/>
    <w:rsid w:val="004E43EF"/>
    <w:rsid w:val="004F645E"/>
    <w:rsid w:val="004F6EF7"/>
    <w:rsid w:val="005133DF"/>
    <w:rsid w:val="005143E9"/>
    <w:rsid w:val="00517829"/>
    <w:rsid w:val="00517FC3"/>
    <w:rsid w:val="00536576"/>
    <w:rsid w:val="00536E34"/>
    <w:rsid w:val="0055067C"/>
    <w:rsid w:val="00551361"/>
    <w:rsid w:val="00560CE2"/>
    <w:rsid w:val="00560E53"/>
    <w:rsid w:val="005674FC"/>
    <w:rsid w:val="00581412"/>
    <w:rsid w:val="00584B51"/>
    <w:rsid w:val="00584CAB"/>
    <w:rsid w:val="00597553"/>
    <w:rsid w:val="005A0BA7"/>
    <w:rsid w:val="005A1F04"/>
    <w:rsid w:val="005B6243"/>
    <w:rsid w:val="005D6EC5"/>
    <w:rsid w:val="005E046D"/>
    <w:rsid w:val="005E15F4"/>
    <w:rsid w:val="005E4FD9"/>
    <w:rsid w:val="005F0B38"/>
    <w:rsid w:val="00610774"/>
    <w:rsid w:val="00636BCD"/>
    <w:rsid w:val="00641F7D"/>
    <w:rsid w:val="00656BFF"/>
    <w:rsid w:val="0066488E"/>
    <w:rsid w:val="00666498"/>
    <w:rsid w:val="00671D88"/>
    <w:rsid w:val="00686642"/>
    <w:rsid w:val="006948AC"/>
    <w:rsid w:val="006A2964"/>
    <w:rsid w:val="006B0521"/>
    <w:rsid w:val="006B2950"/>
    <w:rsid w:val="006C0542"/>
    <w:rsid w:val="006C6683"/>
    <w:rsid w:val="006D1B04"/>
    <w:rsid w:val="006E2719"/>
    <w:rsid w:val="006E4E11"/>
    <w:rsid w:val="006E4EF4"/>
    <w:rsid w:val="006E7440"/>
    <w:rsid w:val="007019B3"/>
    <w:rsid w:val="007223A2"/>
    <w:rsid w:val="0074511A"/>
    <w:rsid w:val="00750F3D"/>
    <w:rsid w:val="00756AAE"/>
    <w:rsid w:val="007615EE"/>
    <w:rsid w:val="007839EA"/>
    <w:rsid w:val="00786121"/>
    <w:rsid w:val="00793222"/>
    <w:rsid w:val="007970D9"/>
    <w:rsid w:val="007A0669"/>
    <w:rsid w:val="007B2720"/>
    <w:rsid w:val="007C018D"/>
    <w:rsid w:val="007D14A7"/>
    <w:rsid w:val="007E1E96"/>
    <w:rsid w:val="007F1C81"/>
    <w:rsid w:val="0080292D"/>
    <w:rsid w:val="00803DFC"/>
    <w:rsid w:val="00807801"/>
    <w:rsid w:val="00807C80"/>
    <w:rsid w:val="00821D5E"/>
    <w:rsid w:val="008253D5"/>
    <w:rsid w:val="008264A8"/>
    <w:rsid w:val="00830E1F"/>
    <w:rsid w:val="008347C0"/>
    <w:rsid w:val="00846A8B"/>
    <w:rsid w:val="0085016A"/>
    <w:rsid w:val="00856FD0"/>
    <w:rsid w:val="008578FC"/>
    <w:rsid w:val="00892BA3"/>
    <w:rsid w:val="008A377D"/>
    <w:rsid w:val="008A3A06"/>
    <w:rsid w:val="008A7CBA"/>
    <w:rsid w:val="008D12E8"/>
    <w:rsid w:val="008E530B"/>
    <w:rsid w:val="008E7979"/>
    <w:rsid w:val="008F0C3B"/>
    <w:rsid w:val="00905CE3"/>
    <w:rsid w:val="00906684"/>
    <w:rsid w:val="00932356"/>
    <w:rsid w:val="00935067"/>
    <w:rsid w:val="00941212"/>
    <w:rsid w:val="00943D27"/>
    <w:rsid w:val="009441E4"/>
    <w:rsid w:val="00954A1E"/>
    <w:rsid w:val="00955AF5"/>
    <w:rsid w:val="009570FA"/>
    <w:rsid w:val="0098210E"/>
    <w:rsid w:val="00995F78"/>
    <w:rsid w:val="009A0578"/>
    <w:rsid w:val="009C2216"/>
    <w:rsid w:val="009D1355"/>
    <w:rsid w:val="009D3522"/>
    <w:rsid w:val="009D6004"/>
    <w:rsid w:val="009E114D"/>
    <w:rsid w:val="009E64BE"/>
    <w:rsid w:val="00A158C8"/>
    <w:rsid w:val="00A17FF4"/>
    <w:rsid w:val="00A20EDB"/>
    <w:rsid w:val="00A34846"/>
    <w:rsid w:val="00A42432"/>
    <w:rsid w:val="00A4310D"/>
    <w:rsid w:val="00A51055"/>
    <w:rsid w:val="00A62802"/>
    <w:rsid w:val="00A848A8"/>
    <w:rsid w:val="00AA3AE1"/>
    <w:rsid w:val="00AA60A3"/>
    <w:rsid w:val="00AA70A7"/>
    <w:rsid w:val="00AB2A8B"/>
    <w:rsid w:val="00AC1E56"/>
    <w:rsid w:val="00AD16D6"/>
    <w:rsid w:val="00AE5D5B"/>
    <w:rsid w:val="00AF5427"/>
    <w:rsid w:val="00B02F78"/>
    <w:rsid w:val="00B051ED"/>
    <w:rsid w:val="00B12FDA"/>
    <w:rsid w:val="00B144A0"/>
    <w:rsid w:val="00B16D66"/>
    <w:rsid w:val="00B3640E"/>
    <w:rsid w:val="00B36A12"/>
    <w:rsid w:val="00B378FF"/>
    <w:rsid w:val="00B46EC1"/>
    <w:rsid w:val="00B52BF6"/>
    <w:rsid w:val="00B6069E"/>
    <w:rsid w:val="00B66739"/>
    <w:rsid w:val="00B72BDE"/>
    <w:rsid w:val="00B85866"/>
    <w:rsid w:val="00BA2551"/>
    <w:rsid w:val="00BB1C65"/>
    <w:rsid w:val="00BC41C7"/>
    <w:rsid w:val="00BE48D6"/>
    <w:rsid w:val="00BE60FD"/>
    <w:rsid w:val="00BE756D"/>
    <w:rsid w:val="00BF2F93"/>
    <w:rsid w:val="00BF69F0"/>
    <w:rsid w:val="00C00476"/>
    <w:rsid w:val="00C14132"/>
    <w:rsid w:val="00C24E54"/>
    <w:rsid w:val="00C27DD8"/>
    <w:rsid w:val="00C50BE8"/>
    <w:rsid w:val="00C53B54"/>
    <w:rsid w:val="00C61C49"/>
    <w:rsid w:val="00C71B10"/>
    <w:rsid w:val="00CB0ABA"/>
    <w:rsid w:val="00CD5A24"/>
    <w:rsid w:val="00CE36D7"/>
    <w:rsid w:val="00CE7107"/>
    <w:rsid w:val="00CE71F7"/>
    <w:rsid w:val="00CF0B71"/>
    <w:rsid w:val="00CF38DD"/>
    <w:rsid w:val="00CF3DF3"/>
    <w:rsid w:val="00D0126F"/>
    <w:rsid w:val="00D0748A"/>
    <w:rsid w:val="00D1470A"/>
    <w:rsid w:val="00D21803"/>
    <w:rsid w:val="00D30752"/>
    <w:rsid w:val="00D31FEF"/>
    <w:rsid w:val="00D37CE5"/>
    <w:rsid w:val="00D41E33"/>
    <w:rsid w:val="00D439D8"/>
    <w:rsid w:val="00D61A50"/>
    <w:rsid w:val="00D76CF8"/>
    <w:rsid w:val="00D90D03"/>
    <w:rsid w:val="00D94C62"/>
    <w:rsid w:val="00DB31F5"/>
    <w:rsid w:val="00DB441F"/>
    <w:rsid w:val="00DB6656"/>
    <w:rsid w:val="00DB6DF6"/>
    <w:rsid w:val="00DD6040"/>
    <w:rsid w:val="00DD766F"/>
    <w:rsid w:val="00DF5A29"/>
    <w:rsid w:val="00E00BBE"/>
    <w:rsid w:val="00E12AC1"/>
    <w:rsid w:val="00E25D6A"/>
    <w:rsid w:val="00E4110A"/>
    <w:rsid w:val="00E474D1"/>
    <w:rsid w:val="00E47526"/>
    <w:rsid w:val="00E71B1A"/>
    <w:rsid w:val="00E77175"/>
    <w:rsid w:val="00EA1B84"/>
    <w:rsid w:val="00EC0E25"/>
    <w:rsid w:val="00EC72FF"/>
    <w:rsid w:val="00EC7A9B"/>
    <w:rsid w:val="00EE5CF7"/>
    <w:rsid w:val="00EE7E8D"/>
    <w:rsid w:val="00EF3322"/>
    <w:rsid w:val="00F22D97"/>
    <w:rsid w:val="00F40F1B"/>
    <w:rsid w:val="00F501F1"/>
    <w:rsid w:val="00F52456"/>
    <w:rsid w:val="00F5720A"/>
    <w:rsid w:val="00F62965"/>
    <w:rsid w:val="00F6733C"/>
    <w:rsid w:val="00F83303"/>
    <w:rsid w:val="00F87E8D"/>
    <w:rsid w:val="00F92C4D"/>
    <w:rsid w:val="00F9425E"/>
    <w:rsid w:val="00FA6DA9"/>
    <w:rsid w:val="00FB4CEC"/>
    <w:rsid w:val="00FC3CD9"/>
    <w:rsid w:val="00FD25B1"/>
    <w:rsid w:val="00FD776B"/>
    <w:rsid w:val="00FE1FFC"/>
    <w:rsid w:val="00FE7F4E"/>
    <w:rsid w:val="00FF285B"/>
    <w:rsid w:val="00FF3C3B"/>
    <w:rsid w:val="00FF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06DDC77"/>
  <w15:docId w15:val="{B232EA7A-8EA2-4F7F-A618-B42AA91E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01F1"/>
    <w:pPr>
      <w:keepNext/>
      <w:suppressAutoHyphens/>
      <w:ind w:left="567" w:hanging="567"/>
      <w:jc w:val="center"/>
      <w:outlineLvl w:val="0"/>
    </w:pPr>
    <w:rPr>
      <w:rFonts w:eastAsia="Arial Unicode MS"/>
      <w:b/>
      <w:bCs/>
      <w:sz w:val="32"/>
      <w:lang w:eastAsia="zh-CN"/>
    </w:rPr>
  </w:style>
  <w:style w:type="paragraph" w:styleId="Nagwek2">
    <w:name w:val="heading 2"/>
    <w:basedOn w:val="Normalny"/>
    <w:link w:val="Nagwek2Znak"/>
    <w:autoRedefine/>
    <w:qFormat/>
    <w:rsid w:val="005A0BA7"/>
    <w:pPr>
      <w:keepNext/>
      <w:suppressAutoHyphens/>
      <w:spacing w:line="276" w:lineRule="auto"/>
      <w:jc w:val="both"/>
      <w:outlineLvl w:val="1"/>
    </w:pPr>
    <w:rPr>
      <w:rFonts w:asciiTheme="minorHAnsi" w:hAnsiTheme="minorHAnsi" w:cstheme="minorHAnsi"/>
      <w:b/>
      <w:bCs/>
      <w:i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F501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501F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501F1"/>
    <w:pPr>
      <w:suppressAutoHyphens/>
      <w:spacing w:before="240" w:after="60"/>
      <w:ind w:left="1871" w:hanging="453"/>
      <w:outlineLvl w:val="4"/>
    </w:pPr>
    <w:rPr>
      <w:rFonts w:ascii="Arial" w:eastAsia="Arial Unicode MS" w:hAnsi="Arial"/>
      <w:sz w:val="22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F501F1"/>
    <w:pPr>
      <w:keepNext/>
      <w:suppressAutoHyphens/>
      <w:jc w:val="right"/>
      <w:outlineLvl w:val="5"/>
    </w:pPr>
    <w:rPr>
      <w:rFonts w:eastAsia="Arial Unicode MS"/>
      <w:sz w:val="28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F501F1"/>
    <w:pPr>
      <w:keepNext/>
      <w:suppressAutoHyphens/>
      <w:overflowPunct w:val="0"/>
      <w:autoSpaceDE w:val="0"/>
      <w:jc w:val="both"/>
      <w:outlineLvl w:val="6"/>
    </w:pPr>
    <w:rPr>
      <w:szCs w:val="23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F501F1"/>
    <w:pPr>
      <w:keepNext/>
      <w:suppressAutoHyphens/>
      <w:jc w:val="center"/>
      <w:outlineLvl w:val="7"/>
    </w:pPr>
    <w:rPr>
      <w:b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F501F1"/>
    <w:pPr>
      <w:keepNext/>
      <w:suppressAutoHyphens/>
      <w:jc w:val="center"/>
      <w:outlineLvl w:val="8"/>
    </w:pPr>
    <w:rPr>
      <w:rFonts w:ascii="Arial" w:hAnsi="Arial"/>
      <w:bCs/>
      <w:sz w:val="32"/>
      <w:szCs w:val="23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01F1"/>
    <w:rPr>
      <w:rFonts w:ascii="Times New Roman" w:eastAsia="Arial Unicode MS" w:hAnsi="Times New Roman" w:cs="Times New Roman"/>
      <w:b/>
      <w:bCs/>
      <w:sz w:val="32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5A0BA7"/>
    <w:rPr>
      <w:rFonts w:eastAsia="Times New Roman" w:cstheme="minorHAnsi"/>
      <w:b/>
      <w:bCs/>
      <w:iCs/>
      <w:lang w:eastAsia="pl-PL"/>
    </w:rPr>
  </w:style>
  <w:style w:type="character" w:customStyle="1" w:styleId="Nagwek3Znak">
    <w:name w:val="Nagłówek 3 Znak"/>
    <w:basedOn w:val="Domylnaczcionkaakapitu"/>
    <w:link w:val="Nagwek3"/>
    <w:rsid w:val="00F501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F501F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501F1"/>
    <w:rPr>
      <w:rFonts w:ascii="Arial" w:eastAsia="Arial Unicode MS" w:hAnsi="Arial" w:cs="Times New Roman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F501F1"/>
    <w:rPr>
      <w:rFonts w:ascii="Times New Roman" w:eastAsia="Arial Unicode MS" w:hAnsi="Times New Roman" w:cs="Times New Roman"/>
      <w:sz w:val="28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F501F1"/>
    <w:rPr>
      <w:rFonts w:ascii="Times New Roman" w:eastAsia="Times New Roman" w:hAnsi="Times New Roman" w:cs="Times New Roman"/>
      <w:sz w:val="24"/>
      <w:szCs w:val="23"/>
      <w:lang w:eastAsia="zh-CN"/>
    </w:rPr>
  </w:style>
  <w:style w:type="character" w:customStyle="1" w:styleId="Nagwek8Znak">
    <w:name w:val="Nagłówek 8 Znak"/>
    <w:basedOn w:val="Domylnaczcionkaakapitu"/>
    <w:link w:val="Nagwek8"/>
    <w:rsid w:val="00F501F1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501F1"/>
    <w:rPr>
      <w:rFonts w:ascii="Arial" w:eastAsia="Times New Roman" w:hAnsi="Arial" w:cs="Times New Roman"/>
      <w:bCs/>
      <w:sz w:val="32"/>
      <w:szCs w:val="23"/>
      <w:lang w:eastAsia="zh-CN"/>
    </w:rPr>
  </w:style>
  <w:style w:type="paragraph" w:styleId="Nagwek">
    <w:name w:val="header"/>
    <w:basedOn w:val="Normalny"/>
    <w:link w:val="NagwekZnak"/>
    <w:uiPriority w:val="99"/>
    <w:rsid w:val="00F501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1F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501F1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01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F501F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50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1F1"/>
    <w:rPr>
      <w:rFonts w:ascii="Times New Roman" w:eastAsia="Times New Roman" w:hAnsi="Times New Roman" w:cs="Times New Roman"/>
      <w:sz w:val="24"/>
      <w:szCs w:val="24"/>
    </w:rPr>
  </w:style>
  <w:style w:type="paragraph" w:customStyle="1" w:styleId="Podtytu1">
    <w:name w:val="Podtytuł1"/>
    <w:basedOn w:val="Normalny"/>
    <w:rsid w:val="00F501F1"/>
  </w:style>
  <w:style w:type="character" w:customStyle="1" w:styleId="Teksttreci9Pogrubienie">
    <w:name w:val="Tekst treści (9) + Pogrubienie"/>
    <w:aliases w:val="Kursywa"/>
    <w:rsid w:val="00F501F1"/>
    <w:rPr>
      <w:b/>
      <w:bCs/>
      <w:i/>
      <w:iCs/>
      <w:sz w:val="24"/>
      <w:szCs w:val="24"/>
      <w:lang w:bidi="ar-SA"/>
    </w:rPr>
  </w:style>
  <w:style w:type="paragraph" w:customStyle="1" w:styleId="Default">
    <w:name w:val="Default"/>
    <w:rsid w:val="00F501F1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paragraph" w:customStyle="1" w:styleId="StylCenturyGothic">
    <w:name w:val="Styl_Century Gothic"/>
    <w:basedOn w:val="Normalny"/>
    <w:link w:val="StylCenturyGothicZnak"/>
    <w:rsid w:val="00F501F1"/>
    <w:pPr>
      <w:tabs>
        <w:tab w:val="left" w:pos="709"/>
      </w:tabs>
      <w:suppressAutoHyphens/>
      <w:spacing w:line="276" w:lineRule="auto"/>
      <w:jc w:val="both"/>
    </w:pPr>
    <w:rPr>
      <w:rFonts w:ascii="Century Gothic" w:eastAsia="Calibri" w:hAnsi="Century Gothic"/>
      <w:sz w:val="20"/>
      <w:szCs w:val="20"/>
      <w:lang w:eastAsia="ar-SA"/>
    </w:rPr>
  </w:style>
  <w:style w:type="character" w:customStyle="1" w:styleId="StylCenturyGothicZnak">
    <w:name w:val="Styl_Century Gothic Znak"/>
    <w:link w:val="StylCenturyGothic"/>
    <w:locked/>
    <w:rsid w:val="00F501F1"/>
    <w:rPr>
      <w:rFonts w:ascii="Century Gothic" w:eastAsia="Calibri" w:hAnsi="Century Gothic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F501F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F501F1"/>
    <w:rPr>
      <w:rFonts w:cs="Times New Roman"/>
      <w:b/>
      <w:bCs/>
    </w:rPr>
  </w:style>
  <w:style w:type="character" w:styleId="Uwydatnienie">
    <w:name w:val="Emphasis"/>
    <w:qFormat/>
    <w:rsid w:val="00F501F1"/>
    <w:rPr>
      <w:rFonts w:cs="Times New Roman"/>
      <w:i/>
      <w:iCs/>
    </w:rPr>
  </w:style>
  <w:style w:type="paragraph" w:styleId="NormalnyWeb">
    <w:name w:val="Normal (Web)"/>
    <w:basedOn w:val="Normalny"/>
    <w:rsid w:val="00F501F1"/>
  </w:style>
  <w:style w:type="paragraph" w:customStyle="1" w:styleId="msolistparagraph0">
    <w:name w:val="msolistparagraph"/>
    <w:basedOn w:val="Normalny"/>
    <w:rsid w:val="00F501F1"/>
    <w:pPr>
      <w:ind w:left="720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qFormat/>
    <w:rsid w:val="00F501F1"/>
    <w:pPr>
      <w:spacing w:line="360" w:lineRule="auto"/>
      <w:jc w:val="center"/>
    </w:pPr>
    <w:rPr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F501F1"/>
    <w:rPr>
      <w:rFonts w:ascii="Times New Roman" w:eastAsia="Times New Roman" w:hAnsi="Times New Roman" w:cs="Times New Roman"/>
      <w:sz w:val="44"/>
      <w:szCs w:val="44"/>
      <w:lang w:eastAsia="pl-PL"/>
    </w:rPr>
  </w:style>
  <w:style w:type="paragraph" w:styleId="Akapitzlist">
    <w:name w:val="List Paragraph"/>
    <w:basedOn w:val="Normalny"/>
    <w:uiPriority w:val="34"/>
    <w:qFormat/>
    <w:rsid w:val="00F501F1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F501F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501F1"/>
    <w:rPr>
      <w:rFonts w:ascii="Tahoma" w:eastAsia="Times New Roman" w:hAnsi="Tahoma" w:cs="Times New Roman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F501F1"/>
    <w:pPr>
      <w:keepNext/>
      <w:widowControl w:val="0"/>
      <w:suppressLineNumbers/>
      <w:tabs>
        <w:tab w:val="clear" w:pos="4536"/>
        <w:tab w:val="clear" w:pos="9072"/>
      </w:tabs>
      <w:suppressAutoHyphens/>
      <w:jc w:val="center"/>
    </w:pPr>
    <w:rPr>
      <w:rFonts w:eastAsia="Lucida Sans Unicode" w:cs="Tahoma"/>
      <w:b/>
      <w:iCs/>
      <w:sz w:val="32"/>
      <w:szCs w:val="28"/>
      <w:lang w:bidi="pl-PL"/>
    </w:rPr>
  </w:style>
  <w:style w:type="character" w:customStyle="1" w:styleId="PodtytuZnak">
    <w:name w:val="Podtytuł Znak"/>
    <w:basedOn w:val="Domylnaczcionkaakapitu"/>
    <w:link w:val="Podtytu"/>
    <w:rsid w:val="00F501F1"/>
    <w:rPr>
      <w:rFonts w:ascii="Times New Roman" w:eastAsia="Lucida Sans Unicode" w:hAnsi="Times New Roman" w:cs="Tahoma"/>
      <w:b/>
      <w:iCs/>
      <w:sz w:val="32"/>
      <w:szCs w:val="28"/>
      <w:lang w:bidi="pl-PL"/>
    </w:rPr>
  </w:style>
  <w:style w:type="character" w:customStyle="1" w:styleId="WW8Num2z0">
    <w:name w:val="WW8Num2z0"/>
    <w:rsid w:val="00F501F1"/>
    <w:rPr>
      <w:rFonts w:ascii="Symbol" w:hAnsi="Symbol" w:cs="Symbol"/>
    </w:rPr>
  </w:style>
  <w:style w:type="character" w:customStyle="1" w:styleId="WW8Num3z0">
    <w:name w:val="WW8Num3z0"/>
    <w:rsid w:val="00F501F1"/>
    <w:rPr>
      <w:rFonts w:ascii="Symbol" w:hAnsi="Symbol" w:cs="Symbol"/>
    </w:rPr>
  </w:style>
  <w:style w:type="character" w:customStyle="1" w:styleId="WW8Num4z0">
    <w:name w:val="WW8Num4z0"/>
    <w:rsid w:val="00F501F1"/>
    <w:rPr>
      <w:b/>
      <w:i w:val="0"/>
    </w:rPr>
  </w:style>
  <w:style w:type="character" w:customStyle="1" w:styleId="WW8Num4z2">
    <w:name w:val="WW8Num4z2"/>
    <w:rsid w:val="00F501F1"/>
    <w:rPr>
      <w:b w:val="0"/>
      <w:i w:val="0"/>
    </w:rPr>
  </w:style>
  <w:style w:type="character" w:customStyle="1" w:styleId="WW8Num4z4">
    <w:name w:val="WW8Num4z4"/>
    <w:rsid w:val="00F501F1"/>
    <w:rPr>
      <w:rFonts w:ascii="Verdana" w:hAnsi="Verdana" w:cs="StarSymbol"/>
      <w:sz w:val="18"/>
      <w:szCs w:val="18"/>
    </w:rPr>
  </w:style>
  <w:style w:type="character" w:customStyle="1" w:styleId="WW8Num4z5">
    <w:name w:val="WW8Num4z5"/>
    <w:rsid w:val="00F501F1"/>
    <w:rPr>
      <w:rFonts w:ascii="Tahoma" w:hAnsi="Tahoma" w:cs="Tahoma"/>
    </w:rPr>
  </w:style>
  <w:style w:type="character" w:customStyle="1" w:styleId="WW8Num5z0">
    <w:name w:val="WW8Num5z0"/>
    <w:rsid w:val="00F501F1"/>
    <w:rPr>
      <w:rFonts w:ascii="Times New Roman" w:hAnsi="Times New Roman" w:cs="Times New Roman"/>
    </w:rPr>
  </w:style>
  <w:style w:type="character" w:customStyle="1" w:styleId="WW8Num6z0">
    <w:name w:val="WW8Num6z0"/>
    <w:rsid w:val="00F501F1"/>
    <w:rPr>
      <w:rFonts w:ascii="Symbol" w:hAnsi="Symbol" w:cs="Symbol"/>
      <w:b w:val="0"/>
      <w:i w:val="0"/>
      <w:sz w:val="24"/>
      <w:szCs w:val="24"/>
    </w:rPr>
  </w:style>
  <w:style w:type="character" w:customStyle="1" w:styleId="WW8Num7z0">
    <w:name w:val="WW8Num7z0"/>
    <w:rsid w:val="00F501F1"/>
    <w:rPr>
      <w:rFonts w:ascii="Symbol" w:hAnsi="Symbol" w:cs="Symbol"/>
      <w:b/>
      <w:i w:val="0"/>
    </w:rPr>
  </w:style>
  <w:style w:type="character" w:customStyle="1" w:styleId="WW8Num8z0">
    <w:name w:val="WW8Num8z0"/>
    <w:rsid w:val="00F501F1"/>
    <w:rPr>
      <w:rFonts w:ascii="Symbol" w:hAnsi="Symbol" w:cs="Symbol"/>
      <w:b/>
      <w:i w:val="0"/>
    </w:rPr>
  </w:style>
  <w:style w:type="character" w:customStyle="1" w:styleId="WW8Num9z0">
    <w:name w:val="WW8Num9z0"/>
    <w:rsid w:val="00F501F1"/>
    <w:rPr>
      <w:rFonts w:ascii="Symbol" w:hAnsi="Symbol" w:cs="Symbol"/>
      <w:color w:val="auto"/>
    </w:rPr>
  </w:style>
  <w:style w:type="character" w:customStyle="1" w:styleId="WW8Num9z2">
    <w:name w:val="WW8Num9z2"/>
    <w:rsid w:val="00F501F1"/>
    <w:rPr>
      <w:rFonts w:ascii="Wingdings" w:hAnsi="Wingdings" w:cs="Wingdings"/>
    </w:rPr>
  </w:style>
  <w:style w:type="character" w:customStyle="1" w:styleId="WW8Num10z0">
    <w:name w:val="WW8Num10z0"/>
    <w:rsid w:val="00F501F1"/>
    <w:rPr>
      <w:rFonts w:ascii="Symbol" w:hAnsi="Symbol" w:cs="Symbol"/>
    </w:rPr>
  </w:style>
  <w:style w:type="character" w:customStyle="1" w:styleId="WW8Num11z0">
    <w:name w:val="WW8Num11z0"/>
    <w:rsid w:val="00F501F1"/>
    <w:rPr>
      <w:rFonts w:ascii="Wingdings" w:hAnsi="Wingdings" w:cs="Wingdings"/>
    </w:rPr>
  </w:style>
  <w:style w:type="character" w:customStyle="1" w:styleId="WW8Num11z1">
    <w:name w:val="WW8Num11z1"/>
    <w:rsid w:val="00F501F1"/>
    <w:rPr>
      <w:b w:val="0"/>
      <w:i w:val="0"/>
    </w:rPr>
  </w:style>
  <w:style w:type="character" w:customStyle="1" w:styleId="WW8Num11z2">
    <w:name w:val="WW8Num11z2"/>
    <w:rsid w:val="00F501F1"/>
    <w:rPr>
      <w:rFonts w:ascii="StarSymbol" w:hAnsi="StarSymbol" w:cs="StarSymbol"/>
    </w:rPr>
  </w:style>
  <w:style w:type="character" w:customStyle="1" w:styleId="WW8Num11z4">
    <w:name w:val="WW8Num11z4"/>
    <w:rsid w:val="00F501F1"/>
    <w:rPr>
      <w:rFonts w:ascii="Wingdings 2" w:hAnsi="Wingdings 2" w:cs="Courier New"/>
    </w:rPr>
  </w:style>
  <w:style w:type="character" w:customStyle="1" w:styleId="WW8Num12z0">
    <w:name w:val="WW8Num12z0"/>
    <w:rsid w:val="00F501F1"/>
    <w:rPr>
      <w:rFonts w:ascii="Symbol" w:hAnsi="Symbol" w:cs="Symbol"/>
      <w:strike w:val="0"/>
      <w:dstrike w:val="0"/>
      <w:color w:val="auto"/>
      <w:szCs w:val="16"/>
    </w:rPr>
  </w:style>
  <w:style w:type="character" w:customStyle="1" w:styleId="WW8Num13z1">
    <w:name w:val="WW8Num13z1"/>
    <w:rsid w:val="00F501F1"/>
    <w:rPr>
      <w:rFonts w:ascii="Arial" w:hAnsi="Arial" w:cs="Arial"/>
      <w:b w:val="0"/>
      <w:sz w:val="20"/>
      <w:szCs w:val="20"/>
    </w:rPr>
  </w:style>
  <w:style w:type="character" w:customStyle="1" w:styleId="WW8Num13z2">
    <w:name w:val="WW8Num13z2"/>
    <w:rsid w:val="00F501F1"/>
    <w:rPr>
      <w:i w:val="0"/>
      <w:sz w:val="20"/>
      <w:szCs w:val="20"/>
    </w:rPr>
  </w:style>
  <w:style w:type="character" w:customStyle="1" w:styleId="WW8Num13z3">
    <w:name w:val="WW8Num13z3"/>
    <w:rsid w:val="00F501F1"/>
    <w:rPr>
      <w:rFonts w:ascii="Arial" w:hAnsi="Arial" w:cs="Arial"/>
      <w:sz w:val="20"/>
      <w:szCs w:val="20"/>
    </w:rPr>
  </w:style>
  <w:style w:type="character" w:customStyle="1" w:styleId="WW8Num14z0">
    <w:name w:val="WW8Num14z0"/>
    <w:rsid w:val="00F501F1"/>
    <w:rPr>
      <w:rFonts w:ascii="Symbol" w:hAnsi="Symbol" w:cs="Symbol"/>
      <w:color w:val="auto"/>
    </w:rPr>
  </w:style>
  <w:style w:type="character" w:customStyle="1" w:styleId="WW8Num14z1">
    <w:name w:val="WW8Num14z1"/>
    <w:rsid w:val="00F501F1"/>
    <w:rPr>
      <w:rFonts w:ascii="Courier New" w:hAnsi="Courier New" w:cs="Courier New"/>
    </w:rPr>
  </w:style>
  <w:style w:type="character" w:customStyle="1" w:styleId="WW8Num14z2">
    <w:name w:val="WW8Num14z2"/>
    <w:rsid w:val="00F501F1"/>
    <w:rPr>
      <w:rFonts w:ascii="Wingdings" w:hAnsi="Wingdings" w:cs="Wingdings"/>
    </w:rPr>
  </w:style>
  <w:style w:type="character" w:customStyle="1" w:styleId="WW8Num14z3">
    <w:name w:val="WW8Num14z3"/>
    <w:rsid w:val="00F501F1"/>
    <w:rPr>
      <w:rFonts w:ascii="Symbol" w:hAnsi="Symbol" w:cs="Symbol"/>
    </w:rPr>
  </w:style>
  <w:style w:type="character" w:customStyle="1" w:styleId="WW8Num15z0">
    <w:name w:val="WW8Num15z0"/>
    <w:rsid w:val="00F501F1"/>
    <w:rPr>
      <w:rFonts w:ascii="Wingdings" w:hAnsi="Wingdings" w:cs="Wingdings"/>
    </w:rPr>
  </w:style>
  <w:style w:type="character" w:customStyle="1" w:styleId="WW8Num15z1">
    <w:name w:val="WW8Num15z1"/>
    <w:rsid w:val="00F501F1"/>
    <w:rPr>
      <w:b w:val="0"/>
      <w:i w:val="0"/>
    </w:rPr>
  </w:style>
  <w:style w:type="character" w:customStyle="1" w:styleId="WW8Num15z2">
    <w:name w:val="WW8Num15z2"/>
    <w:rsid w:val="00F501F1"/>
    <w:rPr>
      <w:rFonts w:ascii="StarSymbol" w:hAnsi="StarSymbol" w:cs="StarSymbol"/>
    </w:rPr>
  </w:style>
  <w:style w:type="character" w:customStyle="1" w:styleId="WW8Num15z4">
    <w:name w:val="WW8Num15z4"/>
    <w:rsid w:val="00F501F1"/>
    <w:rPr>
      <w:rFonts w:ascii="Wingdings 2" w:hAnsi="Wingdings 2" w:cs="Courier New"/>
    </w:rPr>
  </w:style>
  <w:style w:type="character" w:customStyle="1" w:styleId="WW8Num16z0">
    <w:name w:val="WW8Num16z0"/>
    <w:rsid w:val="00F501F1"/>
    <w:rPr>
      <w:sz w:val="20"/>
      <w:szCs w:val="20"/>
    </w:rPr>
  </w:style>
  <w:style w:type="character" w:customStyle="1" w:styleId="WW8Num17z0">
    <w:name w:val="WW8Num17z0"/>
    <w:rsid w:val="00F501F1"/>
    <w:rPr>
      <w:b w:val="0"/>
    </w:rPr>
  </w:style>
  <w:style w:type="character" w:customStyle="1" w:styleId="WW8Num18z0">
    <w:name w:val="WW8Num18z0"/>
    <w:rsid w:val="00F501F1"/>
    <w:rPr>
      <w:b/>
      <w:i w:val="0"/>
    </w:rPr>
  </w:style>
  <w:style w:type="character" w:customStyle="1" w:styleId="WW8Num18z2">
    <w:name w:val="WW8Num18z2"/>
    <w:rsid w:val="00F501F1"/>
    <w:rPr>
      <w:b w:val="0"/>
      <w:i w:val="0"/>
    </w:rPr>
  </w:style>
  <w:style w:type="character" w:customStyle="1" w:styleId="WW8Num18z4">
    <w:name w:val="WW8Num18z4"/>
    <w:rsid w:val="00F501F1"/>
    <w:rPr>
      <w:rFonts w:ascii="Verdana" w:hAnsi="Verdana" w:cs="StarSymbol"/>
      <w:sz w:val="18"/>
      <w:szCs w:val="18"/>
    </w:rPr>
  </w:style>
  <w:style w:type="character" w:customStyle="1" w:styleId="WW8Num18z5">
    <w:name w:val="WW8Num18z5"/>
    <w:rsid w:val="00F501F1"/>
    <w:rPr>
      <w:rFonts w:ascii="Tahoma" w:hAnsi="Tahoma" w:cs="Tahoma"/>
    </w:rPr>
  </w:style>
  <w:style w:type="character" w:customStyle="1" w:styleId="WW8Num19z0">
    <w:name w:val="WW8Num19z0"/>
    <w:rsid w:val="00F501F1"/>
    <w:rPr>
      <w:b w:val="0"/>
    </w:rPr>
  </w:style>
  <w:style w:type="character" w:customStyle="1" w:styleId="WW8Num20z0">
    <w:name w:val="WW8Num20z0"/>
    <w:rsid w:val="00F501F1"/>
    <w:rPr>
      <w:rFonts w:ascii="Symbol" w:hAnsi="Symbol" w:cs="Symbol"/>
      <w:color w:val="auto"/>
    </w:rPr>
  </w:style>
  <w:style w:type="character" w:customStyle="1" w:styleId="WW8Num22z0">
    <w:name w:val="WW8Num22z0"/>
    <w:rsid w:val="00F501F1"/>
    <w:rPr>
      <w:rFonts w:ascii="Symbol" w:hAnsi="Symbol" w:cs="Symbol"/>
    </w:rPr>
  </w:style>
  <w:style w:type="character" w:customStyle="1" w:styleId="WW8Num22z1">
    <w:name w:val="WW8Num22z1"/>
    <w:rsid w:val="00F501F1"/>
    <w:rPr>
      <w:rFonts w:ascii="Courier New" w:hAnsi="Courier New" w:cs="Courier New"/>
    </w:rPr>
  </w:style>
  <w:style w:type="character" w:customStyle="1" w:styleId="WW8Num22z2">
    <w:name w:val="WW8Num22z2"/>
    <w:rsid w:val="00F501F1"/>
    <w:rPr>
      <w:rFonts w:ascii="Wingdings" w:hAnsi="Wingdings" w:cs="Wingdings"/>
    </w:rPr>
  </w:style>
  <w:style w:type="character" w:customStyle="1" w:styleId="WW8Num24z0">
    <w:name w:val="WW8Num24z0"/>
    <w:rsid w:val="00F501F1"/>
    <w:rPr>
      <w:rFonts w:ascii="Wingdings" w:hAnsi="Wingdings" w:cs="Wingdings"/>
    </w:rPr>
  </w:style>
  <w:style w:type="character" w:customStyle="1" w:styleId="WW8Num24z2">
    <w:name w:val="WW8Num24z2"/>
    <w:rsid w:val="00F501F1"/>
    <w:rPr>
      <w:rFonts w:ascii="StarSymbol" w:hAnsi="StarSymbol" w:cs="StarSymbol"/>
    </w:rPr>
  </w:style>
  <w:style w:type="character" w:customStyle="1" w:styleId="WW8Num24z4">
    <w:name w:val="WW8Num24z4"/>
    <w:rsid w:val="00F501F1"/>
    <w:rPr>
      <w:rFonts w:ascii="Wingdings 2" w:hAnsi="Wingdings 2" w:cs="Courier New"/>
    </w:rPr>
  </w:style>
  <w:style w:type="character" w:customStyle="1" w:styleId="WW8Num25z0">
    <w:name w:val="WW8Num25z0"/>
    <w:rsid w:val="00F501F1"/>
    <w:rPr>
      <w:rFonts w:ascii="Symbol" w:hAnsi="Symbol" w:cs="Symbol"/>
    </w:rPr>
  </w:style>
  <w:style w:type="character" w:customStyle="1" w:styleId="WW8Num25z1">
    <w:name w:val="WW8Num25z1"/>
    <w:rsid w:val="00F501F1"/>
    <w:rPr>
      <w:rFonts w:ascii="Courier New" w:hAnsi="Courier New" w:cs="Courier New"/>
    </w:rPr>
  </w:style>
  <w:style w:type="character" w:customStyle="1" w:styleId="WW8Num25z2">
    <w:name w:val="WW8Num25z2"/>
    <w:rsid w:val="00F501F1"/>
    <w:rPr>
      <w:rFonts w:ascii="Wingdings" w:hAnsi="Wingdings" w:cs="Wingdings"/>
    </w:rPr>
  </w:style>
  <w:style w:type="character" w:customStyle="1" w:styleId="WW8Num26z0">
    <w:name w:val="WW8Num26z0"/>
    <w:rsid w:val="00F501F1"/>
    <w:rPr>
      <w:b w:val="0"/>
    </w:rPr>
  </w:style>
  <w:style w:type="character" w:customStyle="1" w:styleId="WW8Num28z0">
    <w:name w:val="WW8Num28z0"/>
    <w:rsid w:val="00F501F1"/>
    <w:rPr>
      <w:rFonts w:ascii="Symbol" w:hAnsi="Symbol" w:cs="Symbol"/>
    </w:rPr>
  </w:style>
  <w:style w:type="character" w:customStyle="1" w:styleId="WW8Num28z1">
    <w:name w:val="WW8Num28z1"/>
    <w:rsid w:val="00F501F1"/>
    <w:rPr>
      <w:rFonts w:ascii="Courier New" w:hAnsi="Courier New" w:cs="Courier New"/>
    </w:rPr>
  </w:style>
  <w:style w:type="character" w:customStyle="1" w:styleId="WW8Num28z2">
    <w:name w:val="WW8Num28z2"/>
    <w:rsid w:val="00F501F1"/>
    <w:rPr>
      <w:rFonts w:ascii="Wingdings" w:hAnsi="Wingdings" w:cs="Wingdings"/>
    </w:rPr>
  </w:style>
  <w:style w:type="character" w:customStyle="1" w:styleId="WW8Num29z0">
    <w:name w:val="WW8Num29z0"/>
    <w:rsid w:val="00F501F1"/>
    <w:rPr>
      <w:b w:val="0"/>
    </w:rPr>
  </w:style>
  <w:style w:type="character" w:customStyle="1" w:styleId="WW8Num31z0">
    <w:name w:val="WW8Num31z0"/>
    <w:rsid w:val="00F501F1"/>
    <w:rPr>
      <w:b/>
      <w:i w:val="0"/>
    </w:rPr>
  </w:style>
  <w:style w:type="character" w:customStyle="1" w:styleId="WW8Num31z2">
    <w:name w:val="WW8Num31z2"/>
    <w:rsid w:val="00F501F1"/>
    <w:rPr>
      <w:b w:val="0"/>
      <w:i w:val="0"/>
    </w:rPr>
  </w:style>
  <w:style w:type="character" w:customStyle="1" w:styleId="WW8Num31z4">
    <w:name w:val="WW8Num31z4"/>
    <w:rsid w:val="00F501F1"/>
    <w:rPr>
      <w:rFonts w:ascii="Verdana" w:hAnsi="Verdana" w:cs="StarSymbol"/>
      <w:sz w:val="18"/>
      <w:szCs w:val="18"/>
    </w:rPr>
  </w:style>
  <w:style w:type="character" w:customStyle="1" w:styleId="WW8Num31z5">
    <w:name w:val="WW8Num31z5"/>
    <w:rsid w:val="00F501F1"/>
    <w:rPr>
      <w:rFonts w:ascii="Tahoma" w:hAnsi="Tahoma" w:cs="Tahoma"/>
    </w:rPr>
  </w:style>
  <w:style w:type="character" w:customStyle="1" w:styleId="WW8Num33z0">
    <w:name w:val="WW8Num33z0"/>
    <w:rsid w:val="00F501F1"/>
    <w:rPr>
      <w:b/>
      <w:i w:val="0"/>
    </w:rPr>
  </w:style>
  <w:style w:type="character" w:customStyle="1" w:styleId="WW8Num33z2">
    <w:name w:val="WW8Num33z2"/>
    <w:rsid w:val="00F501F1"/>
    <w:rPr>
      <w:b w:val="0"/>
      <w:i w:val="0"/>
    </w:rPr>
  </w:style>
  <w:style w:type="character" w:customStyle="1" w:styleId="WW8Num33z4">
    <w:name w:val="WW8Num33z4"/>
    <w:rsid w:val="00F501F1"/>
    <w:rPr>
      <w:rFonts w:ascii="Verdana" w:hAnsi="Verdana" w:cs="StarSymbol"/>
      <w:sz w:val="18"/>
      <w:szCs w:val="18"/>
    </w:rPr>
  </w:style>
  <w:style w:type="character" w:customStyle="1" w:styleId="WW8Num33z5">
    <w:name w:val="WW8Num33z5"/>
    <w:rsid w:val="00F501F1"/>
    <w:rPr>
      <w:rFonts w:ascii="Tahoma" w:hAnsi="Tahoma" w:cs="Tahoma"/>
    </w:rPr>
  </w:style>
  <w:style w:type="character" w:customStyle="1" w:styleId="WW8Num34z0">
    <w:name w:val="WW8Num34z0"/>
    <w:rsid w:val="00F501F1"/>
    <w:rPr>
      <w:b w:val="0"/>
    </w:rPr>
  </w:style>
  <w:style w:type="character" w:customStyle="1" w:styleId="WW8Num37z0">
    <w:name w:val="WW8Num37z0"/>
    <w:rsid w:val="00F501F1"/>
    <w:rPr>
      <w:rFonts w:ascii="Arial" w:hAnsi="Arial" w:cs="Arial"/>
      <w:b/>
      <w:i w:val="0"/>
      <w:sz w:val="28"/>
      <w:szCs w:val="28"/>
    </w:rPr>
  </w:style>
  <w:style w:type="character" w:customStyle="1" w:styleId="WW8Num41z0">
    <w:name w:val="WW8Num41z0"/>
    <w:rsid w:val="00F501F1"/>
    <w:rPr>
      <w:rFonts w:ascii="Symbol" w:hAnsi="Symbol" w:cs="Symbol"/>
      <w:color w:val="auto"/>
      <w:sz w:val="20"/>
      <w:szCs w:val="20"/>
    </w:rPr>
  </w:style>
  <w:style w:type="character" w:customStyle="1" w:styleId="WW8Num41z1">
    <w:name w:val="WW8Num41z1"/>
    <w:rsid w:val="00F501F1"/>
    <w:rPr>
      <w:rFonts w:ascii="Courier New" w:hAnsi="Courier New" w:cs="Courier New"/>
    </w:rPr>
  </w:style>
  <w:style w:type="character" w:customStyle="1" w:styleId="WW8Num41z2">
    <w:name w:val="WW8Num41z2"/>
    <w:rsid w:val="00F501F1"/>
    <w:rPr>
      <w:rFonts w:ascii="Wingdings" w:hAnsi="Wingdings" w:cs="Wingdings"/>
    </w:rPr>
  </w:style>
  <w:style w:type="character" w:customStyle="1" w:styleId="WW8Num41z3">
    <w:name w:val="WW8Num41z3"/>
    <w:rsid w:val="00F501F1"/>
    <w:rPr>
      <w:rFonts w:ascii="Symbol" w:hAnsi="Symbol" w:cs="Symbol"/>
    </w:rPr>
  </w:style>
  <w:style w:type="character" w:customStyle="1" w:styleId="WW8Num44z0">
    <w:name w:val="WW8Num44z0"/>
    <w:rsid w:val="00F501F1"/>
    <w:rPr>
      <w:rFonts w:cs="Times New Roman"/>
    </w:rPr>
  </w:style>
  <w:style w:type="character" w:customStyle="1" w:styleId="WW8Num45z0">
    <w:name w:val="WW8Num45z0"/>
    <w:rsid w:val="00F501F1"/>
    <w:rPr>
      <w:rFonts w:ascii="Symbol" w:hAnsi="Symbol" w:cs="Symbol"/>
      <w:b w:val="0"/>
      <w:i w:val="0"/>
      <w:color w:val="auto"/>
      <w:sz w:val="22"/>
      <w:szCs w:val="22"/>
    </w:rPr>
  </w:style>
  <w:style w:type="character" w:customStyle="1" w:styleId="WW8Num45z1">
    <w:name w:val="WW8Num45z1"/>
    <w:rsid w:val="00F501F1"/>
    <w:rPr>
      <w:rFonts w:ascii="Courier New" w:hAnsi="Courier New" w:cs="Courier New"/>
    </w:rPr>
  </w:style>
  <w:style w:type="character" w:customStyle="1" w:styleId="WW8Num45z2">
    <w:name w:val="WW8Num45z2"/>
    <w:rsid w:val="00F501F1"/>
    <w:rPr>
      <w:rFonts w:ascii="Wingdings" w:hAnsi="Wingdings" w:cs="Wingdings"/>
    </w:rPr>
  </w:style>
  <w:style w:type="character" w:customStyle="1" w:styleId="WW8Num45z3">
    <w:name w:val="WW8Num45z3"/>
    <w:rsid w:val="00F501F1"/>
    <w:rPr>
      <w:rFonts w:ascii="Symbol" w:hAnsi="Symbol" w:cs="Symbol"/>
    </w:rPr>
  </w:style>
  <w:style w:type="character" w:customStyle="1" w:styleId="WW8Num46z0">
    <w:name w:val="WW8Num46z0"/>
    <w:rsid w:val="00F501F1"/>
    <w:rPr>
      <w:b/>
      <w:i w:val="0"/>
    </w:rPr>
  </w:style>
  <w:style w:type="character" w:customStyle="1" w:styleId="WW8Num46z2">
    <w:name w:val="WW8Num46z2"/>
    <w:rsid w:val="00F501F1"/>
    <w:rPr>
      <w:b w:val="0"/>
      <w:i w:val="0"/>
    </w:rPr>
  </w:style>
  <w:style w:type="character" w:customStyle="1" w:styleId="WW8Num46z4">
    <w:name w:val="WW8Num46z4"/>
    <w:rsid w:val="00F501F1"/>
    <w:rPr>
      <w:rFonts w:ascii="Verdana" w:hAnsi="Verdana" w:cs="StarSymbol"/>
      <w:sz w:val="18"/>
      <w:szCs w:val="18"/>
    </w:rPr>
  </w:style>
  <w:style w:type="character" w:customStyle="1" w:styleId="WW8Num46z5">
    <w:name w:val="WW8Num46z5"/>
    <w:rsid w:val="00F501F1"/>
    <w:rPr>
      <w:rFonts w:ascii="Tahoma" w:hAnsi="Tahoma" w:cs="Tahoma"/>
    </w:rPr>
  </w:style>
  <w:style w:type="character" w:customStyle="1" w:styleId="WW8Num48z1">
    <w:name w:val="WW8Num48z1"/>
    <w:rsid w:val="00F501F1"/>
    <w:rPr>
      <w:b w:val="0"/>
    </w:rPr>
  </w:style>
  <w:style w:type="character" w:customStyle="1" w:styleId="WW8Num49z0">
    <w:name w:val="WW8Num49z0"/>
    <w:rsid w:val="00F501F1"/>
    <w:rPr>
      <w:color w:val="000000"/>
    </w:rPr>
  </w:style>
  <w:style w:type="character" w:customStyle="1" w:styleId="WW8Num52z0">
    <w:name w:val="WW8Num52z0"/>
    <w:rsid w:val="00F501F1"/>
    <w:rPr>
      <w:b w:val="0"/>
      <w:i w:val="0"/>
    </w:rPr>
  </w:style>
  <w:style w:type="character" w:customStyle="1" w:styleId="WW8Num54z0">
    <w:name w:val="WW8Num54z0"/>
    <w:rsid w:val="00F501F1"/>
    <w:rPr>
      <w:color w:val="000000"/>
    </w:rPr>
  </w:style>
  <w:style w:type="character" w:customStyle="1" w:styleId="WW8Num58z1">
    <w:name w:val="WW8Num58z1"/>
    <w:rsid w:val="00F501F1"/>
    <w:rPr>
      <w:rFonts w:ascii="Arial" w:hAnsi="Arial" w:cs="Arial"/>
      <w:b w:val="0"/>
      <w:sz w:val="20"/>
      <w:szCs w:val="20"/>
    </w:rPr>
  </w:style>
  <w:style w:type="character" w:customStyle="1" w:styleId="WW8Num58z3">
    <w:name w:val="WW8Num58z3"/>
    <w:rsid w:val="00F501F1"/>
    <w:rPr>
      <w:rFonts w:ascii="Arial" w:hAnsi="Arial" w:cs="Arial"/>
      <w:sz w:val="20"/>
      <w:szCs w:val="20"/>
    </w:rPr>
  </w:style>
  <w:style w:type="character" w:customStyle="1" w:styleId="WW8Num59z1">
    <w:name w:val="WW8Num59z1"/>
    <w:rsid w:val="00F501F1"/>
    <w:rPr>
      <w:b w:val="0"/>
    </w:rPr>
  </w:style>
  <w:style w:type="character" w:customStyle="1" w:styleId="WW8Num61z0">
    <w:name w:val="WW8Num61z0"/>
    <w:rsid w:val="00F501F1"/>
    <w:rPr>
      <w:b/>
      <w:i w:val="0"/>
    </w:rPr>
  </w:style>
  <w:style w:type="character" w:customStyle="1" w:styleId="WW8Num61z2">
    <w:name w:val="WW8Num61z2"/>
    <w:rsid w:val="00F501F1"/>
    <w:rPr>
      <w:b w:val="0"/>
      <w:i w:val="0"/>
    </w:rPr>
  </w:style>
  <w:style w:type="character" w:customStyle="1" w:styleId="WW8Num61z4">
    <w:name w:val="WW8Num61z4"/>
    <w:rsid w:val="00F501F1"/>
    <w:rPr>
      <w:rFonts w:ascii="Verdana" w:hAnsi="Verdana" w:cs="StarSymbol"/>
      <w:sz w:val="18"/>
      <w:szCs w:val="18"/>
    </w:rPr>
  </w:style>
  <w:style w:type="character" w:customStyle="1" w:styleId="WW8Num61z5">
    <w:name w:val="WW8Num61z5"/>
    <w:rsid w:val="00F501F1"/>
    <w:rPr>
      <w:rFonts w:ascii="Tahoma" w:hAnsi="Tahoma" w:cs="Tahoma"/>
    </w:rPr>
  </w:style>
  <w:style w:type="character" w:customStyle="1" w:styleId="WW8Num62z1">
    <w:name w:val="WW8Num62z1"/>
    <w:rsid w:val="00F501F1"/>
    <w:rPr>
      <w:rFonts w:ascii="Symbol" w:hAnsi="Symbol" w:cs="Symbol"/>
      <w:b/>
      <w:bCs/>
      <w:szCs w:val="24"/>
      <w:u w:val="single"/>
    </w:rPr>
  </w:style>
  <w:style w:type="character" w:customStyle="1" w:styleId="WW8Num62z3">
    <w:name w:val="WW8Num62z3"/>
    <w:rsid w:val="00F501F1"/>
    <w:rPr>
      <w:b/>
      <w:i/>
      <w:sz w:val="20"/>
      <w:szCs w:val="20"/>
    </w:rPr>
  </w:style>
  <w:style w:type="character" w:customStyle="1" w:styleId="WW8Num62z4">
    <w:name w:val="WW8Num62z4"/>
    <w:rsid w:val="00F501F1"/>
    <w:rPr>
      <w:b w:val="0"/>
      <w:sz w:val="24"/>
      <w:szCs w:val="24"/>
    </w:rPr>
  </w:style>
  <w:style w:type="character" w:customStyle="1" w:styleId="WW8Num65z0">
    <w:name w:val="WW8Num65z0"/>
    <w:rsid w:val="00F501F1"/>
    <w:rPr>
      <w:rFonts w:ascii="Symbol" w:hAnsi="Symbol" w:cs="Symbol"/>
      <w:color w:val="auto"/>
    </w:rPr>
  </w:style>
  <w:style w:type="character" w:customStyle="1" w:styleId="WW8Num65z1">
    <w:name w:val="WW8Num65z1"/>
    <w:rsid w:val="00F501F1"/>
    <w:rPr>
      <w:rFonts w:ascii="Courier New" w:hAnsi="Courier New" w:cs="Courier New"/>
    </w:rPr>
  </w:style>
  <w:style w:type="character" w:customStyle="1" w:styleId="WW8Num65z2">
    <w:name w:val="WW8Num65z2"/>
    <w:rsid w:val="00F501F1"/>
    <w:rPr>
      <w:rFonts w:ascii="Wingdings" w:hAnsi="Wingdings" w:cs="Wingdings"/>
    </w:rPr>
  </w:style>
  <w:style w:type="character" w:customStyle="1" w:styleId="WW8Num65z3">
    <w:name w:val="WW8Num65z3"/>
    <w:rsid w:val="00F501F1"/>
    <w:rPr>
      <w:rFonts w:ascii="Symbol" w:hAnsi="Symbol" w:cs="Symbol"/>
    </w:rPr>
  </w:style>
  <w:style w:type="character" w:customStyle="1" w:styleId="WW8Num68z0">
    <w:name w:val="WW8Num68z0"/>
    <w:rsid w:val="00F501F1"/>
    <w:rPr>
      <w:b w:val="0"/>
    </w:rPr>
  </w:style>
  <w:style w:type="character" w:customStyle="1" w:styleId="WW8Num69z0">
    <w:name w:val="WW8Num69z0"/>
    <w:rsid w:val="00F501F1"/>
    <w:rPr>
      <w:rFonts w:ascii="Symbol" w:hAnsi="Symbol" w:cs="Symbol"/>
    </w:rPr>
  </w:style>
  <w:style w:type="character" w:customStyle="1" w:styleId="WW8Num69z1">
    <w:name w:val="WW8Num69z1"/>
    <w:rsid w:val="00F501F1"/>
    <w:rPr>
      <w:rFonts w:ascii="Courier New" w:hAnsi="Courier New" w:cs="Courier New"/>
    </w:rPr>
  </w:style>
  <w:style w:type="character" w:customStyle="1" w:styleId="WW8Num69z2">
    <w:name w:val="WW8Num69z2"/>
    <w:rsid w:val="00F501F1"/>
    <w:rPr>
      <w:rFonts w:ascii="Wingdings" w:hAnsi="Wingdings" w:cs="Wingdings"/>
    </w:rPr>
  </w:style>
  <w:style w:type="character" w:customStyle="1" w:styleId="WW8Num70z1">
    <w:name w:val="WW8Num70z1"/>
    <w:rsid w:val="00F501F1"/>
    <w:rPr>
      <w:rFonts w:ascii="Wingdings" w:hAnsi="Wingdings" w:cs="Wingdings"/>
      <w:sz w:val="16"/>
      <w:szCs w:val="16"/>
    </w:rPr>
  </w:style>
  <w:style w:type="character" w:customStyle="1" w:styleId="WW8Num70z3">
    <w:name w:val="WW8Num70z3"/>
    <w:rsid w:val="00F501F1"/>
    <w:rPr>
      <w:rFonts w:ascii="Arial" w:hAnsi="Arial" w:cs="Arial"/>
      <w:sz w:val="20"/>
      <w:szCs w:val="20"/>
    </w:rPr>
  </w:style>
  <w:style w:type="character" w:customStyle="1" w:styleId="WW8Num72z1">
    <w:name w:val="WW8Num72z1"/>
    <w:rsid w:val="00F501F1"/>
    <w:rPr>
      <w:rFonts w:ascii="Symbol" w:hAnsi="Symbol" w:cs="Symbol"/>
      <w:color w:val="auto"/>
    </w:rPr>
  </w:style>
  <w:style w:type="character" w:customStyle="1" w:styleId="WW8Num72z3">
    <w:name w:val="WW8Num72z3"/>
    <w:rsid w:val="00F501F1"/>
    <w:rPr>
      <w:rFonts w:ascii="Arial" w:hAnsi="Arial" w:cs="Arial"/>
      <w:sz w:val="20"/>
      <w:szCs w:val="20"/>
    </w:rPr>
  </w:style>
  <w:style w:type="character" w:customStyle="1" w:styleId="WW8Num73z0">
    <w:name w:val="WW8Num73z0"/>
    <w:rsid w:val="00F501F1"/>
    <w:rPr>
      <w:b/>
      <w:i w:val="0"/>
    </w:rPr>
  </w:style>
  <w:style w:type="character" w:customStyle="1" w:styleId="WW8Num73z2">
    <w:name w:val="WW8Num73z2"/>
    <w:rsid w:val="00F501F1"/>
    <w:rPr>
      <w:b w:val="0"/>
      <w:i w:val="0"/>
    </w:rPr>
  </w:style>
  <w:style w:type="character" w:customStyle="1" w:styleId="WW8Num73z4">
    <w:name w:val="WW8Num73z4"/>
    <w:rsid w:val="00F501F1"/>
    <w:rPr>
      <w:rFonts w:ascii="Verdana" w:hAnsi="Verdana" w:cs="StarSymbol"/>
      <w:sz w:val="18"/>
      <w:szCs w:val="18"/>
    </w:rPr>
  </w:style>
  <w:style w:type="character" w:customStyle="1" w:styleId="WW8Num73z5">
    <w:name w:val="WW8Num73z5"/>
    <w:rsid w:val="00F501F1"/>
    <w:rPr>
      <w:rFonts w:ascii="Tahoma" w:hAnsi="Tahoma" w:cs="Tahoma"/>
    </w:rPr>
  </w:style>
  <w:style w:type="character" w:customStyle="1" w:styleId="WW8Num74z0">
    <w:name w:val="WW8Num74z0"/>
    <w:rsid w:val="00F501F1"/>
    <w:rPr>
      <w:rFonts w:ascii="Wingdings" w:hAnsi="Wingdings" w:cs="Wingdings"/>
    </w:rPr>
  </w:style>
  <w:style w:type="character" w:customStyle="1" w:styleId="WW8Num74z1">
    <w:name w:val="WW8Num74z1"/>
    <w:rsid w:val="00F501F1"/>
    <w:rPr>
      <w:b w:val="0"/>
      <w:i w:val="0"/>
    </w:rPr>
  </w:style>
  <w:style w:type="character" w:customStyle="1" w:styleId="WW8Num74z2">
    <w:name w:val="WW8Num74z2"/>
    <w:rsid w:val="00F501F1"/>
    <w:rPr>
      <w:rFonts w:ascii="StarSymbol" w:hAnsi="StarSymbol" w:cs="StarSymbol"/>
    </w:rPr>
  </w:style>
  <w:style w:type="character" w:customStyle="1" w:styleId="WW8Num74z4">
    <w:name w:val="WW8Num74z4"/>
    <w:rsid w:val="00F501F1"/>
    <w:rPr>
      <w:rFonts w:ascii="Wingdings 2" w:hAnsi="Wingdings 2" w:cs="Courier New"/>
    </w:rPr>
  </w:style>
  <w:style w:type="character" w:customStyle="1" w:styleId="WW8Num75z0">
    <w:name w:val="WW8Num75z0"/>
    <w:rsid w:val="00F501F1"/>
    <w:rPr>
      <w:b/>
      <w:i w:val="0"/>
    </w:rPr>
  </w:style>
  <w:style w:type="character" w:customStyle="1" w:styleId="WW8Num75z2">
    <w:name w:val="WW8Num75z2"/>
    <w:rsid w:val="00F501F1"/>
    <w:rPr>
      <w:b w:val="0"/>
      <w:i w:val="0"/>
    </w:rPr>
  </w:style>
  <w:style w:type="character" w:customStyle="1" w:styleId="WW8Num75z4">
    <w:name w:val="WW8Num75z4"/>
    <w:rsid w:val="00F501F1"/>
    <w:rPr>
      <w:rFonts w:ascii="Verdana" w:hAnsi="Verdana" w:cs="StarSymbol"/>
      <w:sz w:val="18"/>
      <w:szCs w:val="18"/>
    </w:rPr>
  </w:style>
  <w:style w:type="character" w:customStyle="1" w:styleId="WW8Num75z5">
    <w:name w:val="WW8Num75z5"/>
    <w:rsid w:val="00F501F1"/>
    <w:rPr>
      <w:rFonts w:ascii="Tahoma" w:hAnsi="Tahoma" w:cs="Tahoma"/>
    </w:rPr>
  </w:style>
  <w:style w:type="character" w:customStyle="1" w:styleId="WW8Num76z0">
    <w:name w:val="WW8Num76z0"/>
    <w:rsid w:val="00F501F1"/>
    <w:rPr>
      <w:b/>
      <w:i w:val="0"/>
    </w:rPr>
  </w:style>
  <w:style w:type="character" w:customStyle="1" w:styleId="WW8Num76z2">
    <w:name w:val="WW8Num76z2"/>
    <w:rsid w:val="00F501F1"/>
    <w:rPr>
      <w:b w:val="0"/>
      <w:i w:val="0"/>
    </w:rPr>
  </w:style>
  <w:style w:type="character" w:customStyle="1" w:styleId="WW8Num76z4">
    <w:name w:val="WW8Num76z4"/>
    <w:rsid w:val="00F501F1"/>
    <w:rPr>
      <w:rFonts w:ascii="Verdana" w:hAnsi="Verdana" w:cs="StarSymbol"/>
      <w:sz w:val="18"/>
      <w:szCs w:val="18"/>
    </w:rPr>
  </w:style>
  <w:style w:type="character" w:customStyle="1" w:styleId="WW8Num76z5">
    <w:name w:val="WW8Num76z5"/>
    <w:rsid w:val="00F501F1"/>
    <w:rPr>
      <w:rFonts w:ascii="Tahoma" w:hAnsi="Tahoma" w:cs="Tahoma"/>
    </w:rPr>
  </w:style>
  <w:style w:type="character" w:customStyle="1" w:styleId="WW8Num85z0">
    <w:name w:val="WW8Num85z0"/>
    <w:rsid w:val="00F501F1"/>
    <w:rPr>
      <w:b/>
      <w:i w:val="0"/>
    </w:rPr>
  </w:style>
  <w:style w:type="character" w:customStyle="1" w:styleId="WW8Num85z2">
    <w:name w:val="WW8Num85z2"/>
    <w:rsid w:val="00F501F1"/>
    <w:rPr>
      <w:b w:val="0"/>
      <w:i w:val="0"/>
    </w:rPr>
  </w:style>
  <w:style w:type="character" w:customStyle="1" w:styleId="WW8Num85z4">
    <w:name w:val="WW8Num85z4"/>
    <w:rsid w:val="00F501F1"/>
    <w:rPr>
      <w:rFonts w:ascii="Verdana" w:hAnsi="Verdana" w:cs="StarSymbol"/>
      <w:sz w:val="18"/>
      <w:szCs w:val="18"/>
    </w:rPr>
  </w:style>
  <w:style w:type="character" w:customStyle="1" w:styleId="WW8Num85z5">
    <w:name w:val="WW8Num85z5"/>
    <w:rsid w:val="00F501F1"/>
    <w:rPr>
      <w:rFonts w:ascii="Tahoma" w:hAnsi="Tahoma" w:cs="Tahoma"/>
    </w:rPr>
  </w:style>
  <w:style w:type="character" w:customStyle="1" w:styleId="WW8Num86z1">
    <w:name w:val="WW8Num86z1"/>
    <w:rsid w:val="00F501F1"/>
    <w:rPr>
      <w:rFonts w:ascii="Wingdings" w:hAnsi="Wingdings" w:cs="Wingdings"/>
      <w:sz w:val="16"/>
      <w:szCs w:val="16"/>
    </w:rPr>
  </w:style>
  <w:style w:type="character" w:customStyle="1" w:styleId="WW8Num86z3">
    <w:name w:val="WW8Num86z3"/>
    <w:rsid w:val="00F501F1"/>
    <w:rPr>
      <w:rFonts w:ascii="Arial" w:hAnsi="Arial" w:cs="Arial"/>
      <w:sz w:val="20"/>
      <w:szCs w:val="20"/>
    </w:rPr>
  </w:style>
  <w:style w:type="character" w:customStyle="1" w:styleId="WW8Num87z2">
    <w:name w:val="WW8Num87z2"/>
    <w:rsid w:val="00F501F1"/>
    <w:rPr>
      <w:rFonts w:ascii="Symbol" w:hAnsi="Symbol" w:cs="Symbol"/>
    </w:rPr>
  </w:style>
  <w:style w:type="character" w:customStyle="1" w:styleId="WW8Num90z0">
    <w:name w:val="WW8Num90z0"/>
    <w:rsid w:val="00F501F1"/>
    <w:rPr>
      <w:rFonts w:ascii="Symbol" w:hAnsi="Symbol" w:cs="Symbol"/>
    </w:rPr>
  </w:style>
  <w:style w:type="character" w:customStyle="1" w:styleId="WW8Num90z1">
    <w:name w:val="WW8Num90z1"/>
    <w:rsid w:val="00F501F1"/>
    <w:rPr>
      <w:b w:val="0"/>
    </w:rPr>
  </w:style>
  <w:style w:type="character" w:customStyle="1" w:styleId="WW8Num93z2">
    <w:name w:val="WW8Num93z2"/>
    <w:rsid w:val="00F501F1"/>
    <w:rPr>
      <w:u w:val="none"/>
    </w:rPr>
  </w:style>
  <w:style w:type="character" w:customStyle="1" w:styleId="Domylnaczcionkaakapitu1">
    <w:name w:val="Domyślna czcionka akapitu1"/>
    <w:rsid w:val="00F501F1"/>
  </w:style>
  <w:style w:type="character" w:styleId="Numerstrony">
    <w:name w:val="page number"/>
    <w:rsid w:val="00F501F1"/>
  </w:style>
  <w:style w:type="character" w:customStyle="1" w:styleId="NormalnyZnak">
    <w:name w:val="Normalny Znak"/>
    <w:rsid w:val="00F501F1"/>
    <w:rPr>
      <w:rFonts w:ascii="Courier" w:hAnsi="Courier" w:cs="Courier"/>
      <w:sz w:val="24"/>
      <w:szCs w:val="24"/>
      <w:lang w:val="pl-PL" w:bidi="ar-SA"/>
    </w:rPr>
  </w:style>
  <w:style w:type="character" w:styleId="UyteHipercze">
    <w:name w:val="FollowedHyperlink"/>
    <w:rsid w:val="00F501F1"/>
    <w:rPr>
      <w:color w:val="800080"/>
      <w:u w:val="single"/>
    </w:rPr>
  </w:style>
  <w:style w:type="character" w:customStyle="1" w:styleId="Styl1Znak">
    <w:name w:val="Styl1 Znak"/>
    <w:rsid w:val="00F501F1"/>
    <w:rPr>
      <w:rFonts w:ascii="Arial" w:hAnsi="Arial" w:cs="Arial"/>
      <w:sz w:val="24"/>
      <w:szCs w:val="24"/>
      <w:lang w:val="pl-PL" w:bidi="ar-SA"/>
    </w:rPr>
  </w:style>
  <w:style w:type="character" w:customStyle="1" w:styleId="Lista-1iZnak">
    <w:name w:val="Lista - 1i Znak"/>
    <w:rsid w:val="00F501F1"/>
  </w:style>
  <w:style w:type="character" w:customStyle="1" w:styleId="Odwoaniedokomentarza2">
    <w:name w:val="Odwołanie do komentarza2"/>
    <w:rsid w:val="00F501F1"/>
    <w:rPr>
      <w:sz w:val="16"/>
      <w:szCs w:val="16"/>
    </w:rPr>
  </w:style>
  <w:style w:type="character" w:customStyle="1" w:styleId="Znakiprzypiswdolnych">
    <w:name w:val="Znaki przypisów dolnych"/>
    <w:rsid w:val="00F501F1"/>
    <w:rPr>
      <w:vertAlign w:val="superscript"/>
    </w:rPr>
  </w:style>
  <w:style w:type="character" w:customStyle="1" w:styleId="Odwoanieprzypisudolnego2">
    <w:name w:val="Odwołanie przypisu dolnego2"/>
    <w:rsid w:val="00F501F1"/>
    <w:rPr>
      <w:vertAlign w:val="superscript"/>
    </w:rPr>
  </w:style>
  <w:style w:type="character" w:customStyle="1" w:styleId="Odwoanieprzypisudolnego1">
    <w:name w:val="Odwołanie przypisu dolnego1"/>
    <w:rsid w:val="00F501F1"/>
    <w:rPr>
      <w:position w:val="1"/>
      <w:sz w:val="14"/>
    </w:rPr>
  </w:style>
  <w:style w:type="character" w:customStyle="1" w:styleId="CommentReference">
    <w:name w:val="Comment Reference"/>
    <w:rsid w:val="00F501F1"/>
    <w:rPr>
      <w:sz w:val="16"/>
      <w:szCs w:val="16"/>
    </w:rPr>
  </w:style>
  <w:style w:type="character" w:customStyle="1" w:styleId="Odwoanieprzypisudolnego11">
    <w:name w:val="Odwołanie przypisu dolnego11"/>
    <w:rsid w:val="00F501F1"/>
    <w:rPr>
      <w:vertAlign w:val="superscript"/>
    </w:rPr>
  </w:style>
  <w:style w:type="character" w:customStyle="1" w:styleId="Odwoaniedokomentarza1">
    <w:name w:val="Odwołanie do komentarza1"/>
    <w:rsid w:val="00F501F1"/>
    <w:rPr>
      <w:sz w:val="16"/>
      <w:szCs w:val="16"/>
      <w:lang w:val="pl-PL" w:bidi="ar-SA"/>
    </w:rPr>
  </w:style>
  <w:style w:type="character" w:customStyle="1" w:styleId="Znakiprzypiswkocowych">
    <w:name w:val="Znaki przypisów końcowych"/>
    <w:rsid w:val="00F501F1"/>
    <w:rPr>
      <w:vertAlign w:val="superscript"/>
    </w:rPr>
  </w:style>
  <w:style w:type="character" w:customStyle="1" w:styleId="caps">
    <w:name w:val="caps"/>
    <w:rsid w:val="00F501F1"/>
  </w:style>
  <w:style w:type="character" w:customStyle="1" w:styleId="FootnoteZnak">
    <w:name w:val="Footnote Znak"/>
    <w:aliases w:val="Tekst przypisu dolnego Znak,Podrozdzia3 Znak"/>
    <w:rsid w:val="00F501F1"/>
    <w:rPr>
      <w:lang w:val="pl-PL" w:bidi="ar-SA"/>
    </w:rPr>
  </w:style>
  <w:style w:type="character" w:customStyle="1" w:styleId="ZnakZnak1">
    <w:name w:val="Znak Znak1"/>
    <w:rsid w:val="00F501F1"/>
    <w:rPr>
      <w:lang w:val="pl-PL" w:bidi="ar-SA"/>
    </w:rPr>
  </w:style>
  <w:style w:type="character" w:customStyle="1" w:styleId="ZnakZnak3">
    <w:name w:val="Znak Znak3"/>
    <w:rsid w:val="00F501F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4">
    <w:name w:val="Znak Znak4"/>
    <w:rsid w:val="00F501F1"/>
    <w:rPr>
      <w:rFonts w:eastAsia="Arial Unicode MS"/>
      <w:b/>
      <w:sz w:val="40"/>
    </w:rPr>
  </w:style>
  <w:style w:type="character" w:customStyle="1" w:styleId="ZnakZnak2">
    <w:name w:val="Znak Znak2"/>
    <w:rsid w:val="00F501F1"/>
    <w:rPr>
      <w:rFonts w:eastAsia="Arial Unicode MS"/>
      <w:sz w:val="24"/>
    </w:rPr>
  </w:style>
  <w:style w:type="character" w:customStyle="1" w:styleId="ZnakZnak">
    <w:name w:val="Znak Znak"/>
    <w:rsid w:val="00F501F1"/>
    <w:rPr>
      <w:rFonts w:ascii="Courier New" w:hAnsi="Courier New" w:cs="Courier New"/>
    </w:rPr>
  </w:style>
  <w:style w:type="character" w:customStyle="1" w:styleId="TekstprzypisuZnakZnak">
    <w:name w:val="Tekst przypisu Znak Znak"/>
    <w:rsid w:val="00F501F1"/>
    <w:rPr>
      <w:rFonts w:ascii="Times New Roman" w:eastAsia="Times New Roman" w:hAnsi="Times New Roman" w:cs="Times New Roman"/>
      <w:lang w:val="fr-FR"/>
    </w:rPr>
  </w:style>
  <w:style w:type="character" w:customStyle="1" w:styleId="ZnakZnak5">
    <w:name w:val="Znak Znak5"/>
    <w:rsid w:val="00F501F1"/>
    <w:rPr>
      <w:rFonts w:ascii="Arial" w:eastAsia="Arial Unicode MS" w:hAnsi="Arial" w:cs="Arial"/>
      <w:b/>
      <w:i/>
      <w:sz w:val="24"/>
    </w:rPr>
  </w:style>
  <w:style w:type="character" w:styleId="Odwoanieprzypisudolnego">
    <w:name w:val="footnote reference"/>
    <w:rsid w:val="00F501F1"/>
    <w:rPr>
      <w:vertAlign w:val="superscript"/>
    </w:rPr>
  </w:style>
  <w:style w:type="character" w:styleId="Odwoanieprzypisukocowego">
    <w:name w:val="endnote reference"/>
    <w:uiPriority w:val="99"/>
    <w:rsid w:val="00F501F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F501F1"/>
    <w:pPr>
      <w:suppressAutoHyphens/>
      <w:jc w:val="center"/>
    </w:pPr>
    <w:rPr>
      <w:sz w:val="36"/>
      <w:lang w:eastAsia="zh-CN"/>
    </w:rPr>
  </w:style>
  <w:style w:type="paragraph" w:styleId="Lista">
    <w:name w:val="List"/>
    <w:basedOn w:val="Normalny"/>
    <w:rsid w:val="00F501F1"/>
    <w:pPr>
      <w:suppressAutoHyphens/>
      <w:ind w:left="283" w:hanging="283"/>
    </w:pPr>
    <w:rPr>
      <w:lang w:eastAsia="zh-CN"/>
    </w:rPr>
  </w:style>
  <w:style w:type="paragraph" w:styleId="Legenda">
    <w:name w:val="caption"/>
    <w:basedOn w:val="Normalny"/>
    <w:qFormat/>
    <w:rsid w:val="00F501F1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F501F1"/>
    <w:pPr>
      <w:suppressLineNumbers/>
      <w:suppressAutoHyphens/>
    </w:pPr>
    <w:rPr>
      <w:rFonts w:cs="Mangal"/>
      <w:lang w:eastAsia="zh-CN"/>
    </w:rPr>
  </w:style>
  <w:style w:type="paragraph" w:styleId="Tekstpodstawowywcity">
    <w:name w:val="Body Text Indent"/>
    <w:basedOn w:val="Normalny"/>
    <w:link w:val="TekstpodstawowywcityZnak"/>
    <w:rsid w:val="00F501F1"/>
    <w:pPr>
      <w:suppressAutoHyphens/>
      <w:spacing w:after="120"/>
      <w:ind w:left="283"/>
    </w:pPr>
    <w:rPr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501F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Tekstpodstawowywcity"/>
    <w:rsid w:val="00F501F1"/>
  </w:style>
  <w:style w:type="paragraph" w:customStyle="1" w:styleId="Tekstpodstawowy32">
    <w:name w:val="Tekst podstawowy 32"/>
    <w:basedOn w:val="Normalny"/>
    <w:rsid w:val="00F501F1"/>
    <w:pPr>
      <w:suppressAutoHyphens/>
      <w:overflowPunct w:val="0"/>
      <w:autoSpaceDE w:val="0"/>
      <w:jc w:val="both"/>
    </w:pPr>
    <w:rPr>
      <w:rFonts w:ascii="Arial" w:hAnsi="Arial" w:cs="Arial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F501F1"/>
    <w:pPr>
      <w:suppressAutoHyphens/>
      <w:overflowPunct w:val="0"/>
      <w:autoSpaceDE w:val="0"/>
      <w:ind w:left="180"/>
      <w:jc w:val="both"/>
    </w:pPr>
    <w:rPr>
      <w:bCs/>
      <w:lang w:eastAsia="zh-CN"/>
    </w:rPr>
  </w:style>
  <w:style w:type="paragraph" w:customStyle="1" w:styleId="Tekstpodstawowy21">
    <w:name w:val="Tekst podstawowy 21"/>
    <w:basedOn w:val="Normalny"/>
    <w:rsid w:val="00F501F1"/>
    <w:pPr>
      <w:suppressAutoHyphens/>
      <w:jc w:val="center"/>
    </w:pPr>
    <w:rPr>
      <w:b/>
      <w:sz w:val="32"/>
      <w:szCs w:val="20"/>
      <w:lang w:eastAsia="zh-CN"/>
    </w:rPr>
  </w:style>
  <w:style w:type="paragraph" w:styleId="Tekstprzypisudolnego">
    <w:name w:val="footnote text"/>
    <w:aliases w:val="Footnote,Podrozdzia3"/>
    <w:basedOn w:val="Normalny"/>
    <w:link w:val="TekstprzypisudolnegoZnak1"/>
    <w:rsid w:val="00F501F1"/>
    <w:pPr>
      <w:suppressAutoHyphens/>
    </w:pPr>
    <w:rPr>
      <w:sz w:val="20"/>
      <w:szCs w:val="20"/>
      <w:lang w:eastAsia="zh-CN"/>
    </w:rPr>
  </w:style>
  <w:style w:type="character" w:customStyle="1" w:styleId="TekstprzypisudolnegoZnak1">
    <w:name w:val="Tekst przypisu dolnego Znak1"/>
    <w:aliases w:val="Footnote Znak1,Podrozdzia3 Znak1"/>
    <w:basedOn w:val="Domylnaczcionkaakapitu"/>
    <w:link w:val="Tekstprzypisudolnego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F501F1"/>
    <w:pPr>
      <w:suppressAutoHyphens/>
      <w:spacing w:after="120"/>
      <w:ind w:left="283"/>
    </w:pPr>
    <w:rPr>
      <w:szCs w:val="20"/>
      <w:lang w:eastAsia="zh-CN"/>
    </w:rPr>
  </w:style>
  <w:style w:type="paragraph" w:customStyle="1" w:styleId="DefaultText">
    <w:name w:val="Default Text"/>
    <w:basedOn w:val="Normalny"/>
    <w:rsid w:val="00F501F1"/>
    <w:pPr>
      <w:suppressAutoHyphens/>
      <w:autoSpaceDE w:val="0"/>
    </w:pPr>
    <w:rPr>
      <w:lang w:eastAsia="zh-CN"/>
    </w:rPr>
  </w:style>
  <w:style w:type="paragraph" w:customStyle="1" w:styleId="Tekstpodstawowywcity31">
    <w:name w:val="Tekst podstawowy wcięty 31"/>
    <w:basedOn w:val="Normalny"/>
    <w:rsid w:val="00F501F1"/>
    <w:pPr>
      <w:suppressAutoHyphens/>
      <w:ind w:left="360"/>
      <w:jc w:val="both"/>
    </w:pPr>
    <w:rPr>
      <w:rFonts w:ascii="Arial" w:hAnsi="Arial" w:cs="Arial"/>
      <w:sz w:val="20"/>
      <w:lang w:eastAsia="zh-CN"/>
    </w:rPr>
  </w:style>
  <w:style w:type="paragraph" w:customStyle="1" w:styleId="WW-Tekstpodstawowy3">
    <w:name w:val="WW-Tekst podstawowy 3"/>
    <w:basedOn w:val="Tekstpodstawowywcity"/>
    <w:rsid w:val="00F501F1"/>
    <w:pPr>
      <w:overflowPunct w:val="0"/>
      <w:autoSpaceDE w:val="0"/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WW-Tekstpodstawowywcity3">
    <w:name w:val="WW-Tekst podstawowy wcięty 3"/>
    <w:basedOn w:val="Normalny"/>
    <w:rsid w:val="00F501F1"/>
    <w:pPr>
      <w:suppressAutoHyphens/>
      <w:overflowPunct w:val="0"/>
      <w:autoSpaceDE w:val="0"/>
      <w:ind w:left="426" w:hanging="426"/>
    </w:pPr>
    <w:rPr>
      <w:sz w:val="28"/>
      <w:szCs w:val="28"/>
      <w:lang w:eastAsia="zh-CN"/>
    </w:rPr>
  </w:style>
  <w:style w:type="paragraph" w:customStyle="1" w:styleId="Tekstpodstawowywcity22">
    <w:name w:val="Tekst podstawowy wcięty 22"/>
    <w:basedOn w:val="Normalny"/>
    <w:rsid w:val="00F501F1"/>
    <w:pPr>
      <w:suppressAutoHyphens/>
      <w:overflowPunct w:val="0"/>
      <w:autoSpaceDE w:val="0"/>
      <w:ind w:left="360" w:hanging="360"/>
      <w:jc w:val="both"/>
    </w:pPr>
    <w:rPr>
      <w:szCs w:val="20"/>
      <w:lang w:eastAsia="zh-CN"/>
    </w:rPr>
  </w:style>
  <w:style w:type="paragraph" w:styleId="Listapunktowana2">
    <w:name w:val="List Bullet 2"/>
    <w:basedOn w:val="Normalny"/>
    <w:rsid w:val="00F501F1"/>
    <w:pPr>
      <w:suppressAutoHyphens/>
      <w:ind w:left="566" w:hanging="283"/>
    </w:pPr>
    <w:rPr>
      <w:lang w:eastAsia="zh-CN"/>
    </w:rPr>
  </w:style>
  <w:style w:type="paragraph" w:customStyle="1" w:styleId="Listapunktowana21">
    <w:name w:val="Lista punktowana 21"/>
    <w:basedOn w:val="Normalny"/>
    <w:rsid w:val="00F501F1"/>
    <w:pPr>
      <w:numPr>
        <w:numId w:val="5"/>
      </w:numPr>
      <w:suppressAutoHyphens/>
    </w:pPr>
    <w:rPr>
      <w:lang w:eastAsia="zh-CN"/>
    </w:rPr>
  </w:style>
  <w:style w:type="paragraph" w:customStyle="1" w:styleId="Listapunktowana31">
    <w:name w:val="Lista punktowana 31"/>
    <w:basedOn w:val="Normalny"/>
    <w:rsid w:val="00F501F1"/>
    <w:pPr>
      <w:numPr>
        <w:numId w:val="4"/>
      </w:numPr>
      <w:suppressAutoHyphens/>
    </w:pPr>
    <w:rPr>
      <w:lang w:eastAsia="zh-CN"/>
    </w:rPr>
  </w:style>
  <w:style w:type="paragraph" w:customStyle="1" w:styleId="Tekstpodstawowyzwciciem1">
    <w:name w:val="Tekst podstawowy z wcięciem1"/>
    <w:basedOn w:val="Tekstpodstawowy"/>
    <w:rsid w:val="00F501F1"/>
    <w:pPr>
      <w:suppressAutoHyphens/>
      <w:ind w:firstLine="210"/>
    </w:pPr>
    <w:rPr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F501F1"/>
    <w:pPr>
      <w:tabs>
        <w:tab w:val="right" w:pos="9060"/>
      </w:tabs>
      <w:suppressAutoHyphens/>
      <w:spacing w:before="120" w:after="120"/>
    </w:pPr>
    <w:rPr>
      <w:rFonts w:ascii="Arial" w:hAnsi="Arial" w:cs="Arial"/>
      <w:b/>
      <w:bCs/>
      <w:caps/>
    </w:rPr>
  </w:style>
  <w:style w:type="paragraph" w:styleId="Listapunktowana5">
    <w:name w:val="List Bullet 5"/>
    <w:basedOn w:val="Normalny"/>
    <w:rsid w:val="00F501F1"/>
    <w:pPr>
      <w:suppressAutoHyphens/>
      <w:ind w:left="1415" w:hanging="283"/>
    </w:pPr>
    <w:rPr>
      <w:lang w:eastAsia="zh-CN"/>
    </w:rPr>
  </w:style>
  <w:style w:type="paragraph" w:styleId="Spistreci2">
    <w:name w:val="toc 2"/>
    <w:basedOn w:val="Listapunktowana5"/>
    <w:next w:val="Spistreci6"/>
    <w:rsid w:val="00F501F1"/>
    <w:pPr>
      <w:tabs>
        <w:tab w:val="right" w:pos="9060"/>
      </w:tabs>
      <w:ind w:left="240" w:firstLine="0"/>
    </w:pPr>
    <w:rPr>
      <w:rFonts w:ascii="Arial" w:hAnsi="Arial" w:cs="Arial"/>
      <w:smallCaps/>
      <w:lang w:eastAsia="pl-PL"/>
    </w:rPr>
  </w:style>
  <w:style w:type="paragraph" w:styleId="Spistreci6">
    <w:name w:val="toc 6"/>
    <w:basedOn w:val="Normalny"/>
    <w:next w:val="Normalny"/>
    <w:rsid w:val="00F501F1"/>
    <w:pPr>
      <w:suppressAutoHyphens/>
      <w:ind w:left="1200"/>
    </w:pPr>
    <w:rPr>
      <w:sz w:val="18"/>
      <w:szCs w:val="18"/>
      <w:lang w:eastAsia="zh-CN"/>
    </w:rPr>
  </w:style>
  <w:style w:type="paragraph" w:styleId="Spistreci3">
    <w:name w:val="toc 3"/>
    <w:basedOn w:val="Normalny"/>
    <w:next w:val="Normalny"/>
    <w:rsid w:val="00F501F1"/>
    <w:pPr>
      <w:suppressAutoHyphens/>
      <w:ind w:left="480"/>
    </w:pPr>
    <w:rPr>
      <w:i/>
      <w:iCs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F501F1"/>
    <w:pPr>
      <w:suppressAutoHyphens/>
      <w:ind w:left="720"/>
    </w:pPr>
    <w:rPr>
      <w:sz w:val="18"/>
      <w:szCs w:val="18"/>
      <w:lang w:eastAsia="zh-CN"/>
    </w:rPr>
  </w:style>
  <w:style w:type="paragraph" w:styleId="Spistreci5">
    <w:name w:val="toc 5"/>
    <w:basedOn w:val="Normalny"/>
    <w:next w:val="Normalny"/>
    <w:rsid w:val="00F501F1"/>
    <w:pPr>
      <w:suppressAutoHyphens/>
      <w:ind w:left="960"/>
    </w:pPr>
    <w:rPr>
      <w:sz w:val="18"/>
      <w:szCs w:val="18"/>
      <w:lang w:eastAsia="zh-CN"/>
    </w:rPr>
  </w:style>
  <w:style w:type="paragraph" w:styleId="Spistreci7">
    <w:name w:val="toc 7"/>
    <w:basedOn w:val="Normalny"/>
    <w:next w:val="Normalny"/>
    <w:rsid w:val="00F501F1"/>
    <w:pPr>
      <w:suppressAutoHyphens/>
      <w:ind w:left="1440"/>
    </w:pPr>
    <w:rPr>
      <w:sz w:val="18"/>
      <w:szCs w:val="18"/>
      <w:lang w:eastAsia="zh-CN"/>
    </w:rPr>
  </w:style>
  <w:style w:type="paragraph" w:styleId="Spistreci8">
    <w:name w:val="toc 8"/>
    <w:basedOn w:val="Normalny"/>
    <w:next w:val="Normalny"/>
    <w:rsid w:val="00F501F1"/>
    <w:pPr>
      <w:suppressAutoHyphens/>
      <w:ind w:left="1680"/>
    </w:pPr>
    <w:rPr>
      <w:sz w:val="18"/>
      <w:szCs w:val="18"/>
      <w:lang w:eastAsia="zh-CN"/>
    </w:rPr>
  </w:style>
  <w:style w:type="paragraph" w:styleId="Spistreci9">
    <w:name w:val="toc 9"/>
    <w:basedOn w:val="Normalny"/>
    <w:next w:val="Normalny"/>
    <w:rsid w:val="00F501F1"/>
    <w:pPr>
      <w:suppressAutoHyphens/>
      <w:ind w:left="1920"/>
    </w:pPr>
    <w:rPr>
      <w:sz w:val="18"/>
      <w:szCs w:val="18"/>
      <w:lang w:eastAsia="zh-CN"/>
    </w:rPr>
  </w:style>
  <w:style w:type="paragraph" w:customStyle="1" w:styleId="ust">
    <w:name w:val="ust"/>
    <w:rsid w:val="00F501F1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umerowanierysunkw">
    <w:name w:val="Numerowanie_rysunków"/>
    <w:basedOn w:val="Nagwek6"/>
    <w:rsid w:val="00F501F1"/>
    <w:pPr>
      <w:numPr>
        <w:numId w:val="8"/>
      </w:numPr>
      <w:tabs>
        <w:tab w:val="left" w:pos="360"/>
      </w:tabs>
      <w:ind w:left="2854" w:hanging="1152"/>
      <w:jc w:val="center"/>
    </w:pPr>
    <w:rPr>
      <w:rFonts w:ascii="Arial" w:eastAsia="Times New Roman" w:hAnsi="Arial" w:cs="Arial"/>
      <w:b/>
      <w:sz w:val="24"/>
      <w:szCs w:val="20"/>
    </w:rPr>
  </w:style>
  <w:style w:type="paragraph" w:customStyle="1" w:styleId="Normalny1">
    <w:name w:val="Normalny1"/>
    <w:rsid w:val="00F501F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Tekstkomentarza2">
    <w:name w:val="Tekst komentarza2"/>
    <w:basedOn w:val="Normalny"/>
    <w:rsid w:val="00F501F1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F501F1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andardowyStandardowy1">
    <w:name w:val="Standardowy.Standardowy1"/>
    <w:basedOn w:val="Normalny"/>
    <w:next w:val="Normalny"/>
    <w:rsid w:val="00F501F1"/>
    <w:pPr>
      <w:suppressAutoHyphens/>
    </w:pPr>
    <w:rPr>
      <w:rFonts w:ascii="Arial" w:hAnsi="Arial" w:cs="Arial"/>
      <w:szCs w:val="20"/>
      <w:lang w:eastAsia="zh-CN"/>
    </w:rPr>
  </w:style>
  <w:style w:type="paragraph" w:customStyle="1" w:styleId="Znak3ZnakZnakZnakZnakZnakZnakZnakZnakZnak">
    <w:name w:val="Znak3 Znak Znak Znak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Styl1">
    <w:name w:val="Styl1"/>
    <w:basedOn w:val="Normalny"/>
    <w:rsid w:val="00F501F1"/>
    <w:pPr>
      <w:suppressAutoHyphens/>
      <w:spacing w:before="96" w:line="288" w:lineRule="auto"/>
      <w:jc w:val="both"/>
    </w:pPr>
    <w:rPr>
      <w:rFonts w:ascii="Arial" w:hAnsi="Arial" w:cs="Arial"/>
      <w:lang w:eastAsia="zh-CN"/>
    </w:rPr>
  </w:style>
  <w:style w:type="paragraph" w:customStyle="1" w:styleId="Lista-1i">
    <w:name w:val="Lista - 1i"/>
    <w:basedOn w:val="Styl1"/>
    <w:rsid w:val="00F501F1"/>
    <w:pPr>
      <w:ind w:left="851" w:firstLine="357"/>
    </w:pPr>
  </w:style>
  <w:style w:type="paragraph" w:customStyle="1" w:styleId="ZnakZnakZnakZnak">
    <w:name w:val="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01F1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2"/>
    <w:next w:val="Tekstkomentarza2"/>
    <w:link w:val="TematkomentarzaZnak"/>
    <w:rsid w:val="00F50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501F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Znak1ZnakZnakZnakZnakZnakZnak">
    <w:name w:val="Znak1 Znak Znak Znak Znak Znak Znak"/>
    <w:basedOn w:val="Normalny"/>
    <w:rsid w:val="00F501F1"/>
    <w:pPr>
      <w:widowControl w:val="0"/>
      <w:suppressAutoHyphens/>
      <w:spacing w:line="360" w:lineRule="atLeast"/>
      <w:jc w:val="both"/>
      <w:textAlignment w:val="baseline"/>
    </w:pPr>
    <w:rPr>
      <w:rFonts w:ascii="Arial" w:hAnsi="Arial" w:cs="Arial"/>
      <w:sz w:val="20"/>
      <w:lang w:eastAsia="zh-CN"/>
    </w:rPr>
  </w:style>
  <w:style w:type="paragraph" w:customStyle="1" w:styleId="Struktura2">
    <w:name w:val="Struktura 2"/>
    <w:basedOn w:val="Normalny"/>
    <w:rsid w:val="00F501F1"/>
    <w:pPr>
      <w:widowControl w:val="0"/>
      <w:numPr>
        <w:numId w:val="7"/>
      </w:numPr>
      <w:tabs>
        <w:tab w:val="left" w:pos="1080"/>
      </w:tabs>
      <w:suppressAutoHyphens/>
      <w:spacing w:before="120" w:after="120" w:line="360" w:lineRule="atLeast"/>
      <w:jc w:val="both"/>
      <w:textAlignment w:val="baseline"/>
    </w:pPr>
    <w:rPr>
      <w:rFonts w:ascii="Verdana" w:hAnsi="Verdana" w:cs="Verdana"/>
      <w:sz w:val="20"/>
      <w:szCs w:val="20"/>
      <w:lang w:eastAsia="zh-CN"/>
    </w:rPr>
  </w:style>
  <w:style w:type="paragraph" w:customStyle="1" w:styleId="Struktura3">
    <w:name w:val="Struktura 3"/>
    <w:basedOn w:val="Normalny"/>
    <w:next w:val="Normalny"/>
    <w:rsid w:val="00F501F1"/>
    <w:pPr>
      <w:widowControl w:val="0"/>
      <w:tabs>
        <w:tab w:val="num" w:pos="720"/>
        <w:tab w:val="left" w:pos="1581"/>
        <w:tab w:val="left" w:pos="1680"/>
      </w:tabs>
      <w:suppressAutoHyphens/>
      <w:spacing w:line="360" w:lineRule="atLeast"/>
      <w:ind w:left="-843"/>
      <w:jc w:val="both"/>
      <w:textAlignment w:val="baseline"/>
    </w:pPr>
    <w:rPr>
      <w:rFonts w:ascii="Verdana" w:hAnsi="Verdana" w:cs="Verdana"/>
      <w:sz w:val="20"/>
      <w:lang w:eastAsia="zh-CN"/>
    </w:rPr>
  </w:style>
  <w:style w:type="paragraph" w:customStyle="1" w:styleId="Struktura4">
    <w:name w:val="Struktura 4"/>
    <w:basedOn w:val="Normalny"/>
    <w:rsid w:val="00F501F1"/>
    <w:pPr>
      <w:widowControl w:val="0"/>
      <w:tabs>
        <w:tab w:val="num" w:pos="720"/>
        <w:tab w:val="left" w:pos="2040"/>
      </w:tabs>
      <w:suppressAutoHyphens/>
      <w:spacing w:line="360" w:lineRule="atLeast"/>
      <w:ind w:left="720" w:hanging="360"/>
      <w:jc w:val="both"/>
      <w:textAlignment w:val="baseline"/>
    </w:pPr>
    <w:rPr>
      <w:rFonts w:ascii="Verdana" w:hAnsi="Verdana" w:cs="Verdana"/>
      <w:sz w:val="20"/>
      <w:lang w:eastAsia="zh-CN"/>
    </w:rPr>
  </w:style>
  <w:style w:type="paragraph" w:customStyle="1" w:styleId="Tekstkomentarza1">
    <w:name w:val="Tekst komentarza1"/>
    <w:basedOn w:val="Normalny"/>
    <w:rsid w:val="00F501F1"/>
    <w:pPr>
      <w:suppressAutoHyphens/>
    </w:pPr>
    <w:rPr>
      <w:sz w:val="20"/>
      <w:szCs w:val="20"/>
      <w:lang w:eastAsia="zh-CN"/>
    </w:rPr>
  </w:style>
  <w:style w:type="paragraph" w:customStyle="1" w:styleId="n3">
    <w:name w:val="n3"/>
    <w:basedOn w:val="Znak3ZnakZnakZnakZnakZnakZnakZnakZnakZnak"/>
    <w:rsid w:val="00F501F1"/>
    <w:pPr>
      <w:tabs>
        <w:tab w:val="num" w:pos="397"/>
      </w:tabs>
      <w:ind w:left="360" w:hanging="360"/>
      <w:jc w:val="both"/>
    </w:pPr>
  </w:style>
  <w:style w:type="paragraph" w:customStyle="1" w:styleId="n4">
    <w:name w:val="n4"/>
    <w:basedOn w:val="n3"/>
    <w:rsid w:val="00F501F1"/>
  </w:style>
  <w:style w:type="paragraph" w:customStyle="1" w:styleId="SIWZtekstba">
    <w:name w:val="SIWZ_tekst_ba"/>
    <w:basedOn w:val="Normalny"/>
    <w:rsid w:val="00F501F1"/>
    <w:pPr>
      <w:suppressAutoHyphens/>
      <w:jc w:val="both"/>
    </w:pPr>
    <w:rPr>
      <w:rFonts w:ascii="Arial" w:hAnsi="Arial" w:cs="Arial"/>
      <w:bCs/>
      <w:sz w:val="20"/>
      <w:szCs w:val="23"/>
      <w:lang w:eastAsia="zh-CN"/>
    </w:rPr>
  </w:style>
  <w:style w:type="paragraph" w:customStyle="1" w:styleId="n1">
    <w:name w:val="n1"/>
    <w:basedOn w:val="Normalny"/>
    <w:rsid w:val="00F501F1"/>
    <w:pPr>
      <w:tabs>
        <w:tab w:val="num" w:pos="397"/>
        <w:tab w:val="left" w:pos="540"/>
      </w:tabs>
      <w:suppressAutoHyphens/>
      <w:ind w:left="360" w:hanging="360"/>
    </w:pPr>
    <w:rPr>
      <w:rFonts w:ascii="Arial" w:hAnsi="Arial" w:cs="Arial"/>
      <w:b/>
      <w:bCs/>
      <w:sz w:val="20"/>
      <w:szCs w:val="23"/>
      <w:u w:val="single"/>
      <w:lang w:eastAsia="zh-CN"/>
    </w:rPr>
  </w:style>
  <w:style w:type="paragraph" w:customStyle="1" w:styleId="n2">
    <w:name w:val="n2"/>
    <w:basedOn w:val="Normalny"/>
    <w:rsid w:val="00F501F1"/>
    <w:pPr>
      <w:tabs>
        <w:tab w:val="num" w:pos="397"/>
      </w:tabs>
      <w:suppressAutoHyphens/>
      <w:overflowPunct w:val="0"/>
      <w:autoSpaceDE w:val="0"/>
      <w:ind w:left="360" w:hanging="3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Struktura1">
    <w:name w:val="Struktura 1"/>
    <w:basedOn w:val="Normalny"/>
    <w:rsid w:val="00F501F1"/>
    <w:pPr>
      <w:widowControl w:val="0"/>
      <w:tabs>
        <w:tab w:val="num" w:pos="720"/>
      </w:tabs>
      <w:suppressAutoHyphens/>
      <w:spacing w:before="120" w:line="360" w:lineRule="atLeast"/>
      <w:ind w:left="-3960"/>
      <w:jc w:val="both"/>
      <w:textAlignment w:val="baseline"/>
    </w:pPr>
    <w:rPr>
      <w:rFonts w:ascii="Verdana" w:hAnsi="Verdana" w:cs="Verdana"/>
      <w:b/>
      <w:caps/>
      <w:sz w:val="22"/>
      <w:szCs w:val="20"/>
      <w:lang w:eastAsia="zh-CN"/>
    </w:rPr>
  </w:style>
  <w:style w:type="paragraph" w:customStyle="1" w:styleId="Wykropkowanie">
    <w:name w:val="Wykropkowanie"/>
    <w:basedOn w:val="Normalny"/>
    <w:rsid w:val="00F501F1"/>
    <w:pPr>
      <w:tabs>
        <w:tab w:val="num" w:pos="926"/>
      </w:tabs>
      <w:suppressAutoHyphens/>
      <w:ind w:left="-708"/>
    </w:pPr>
    <w:rPr>
      <w:rFonts w:ascii="Verdana" w:hAnsi="Verdana" w:cs="Verdana"/>
      <w:sz w:val="20"/>
      <w:szCs w:val="20"/>
      <w:lang w:eastAsia="zh-CN"/>
    </w:rPr>
  </w:style>
  <w:style w:type="paragraph" w:customStyle="1" w:styleId="NazwaSprzetu">
    <w:name w:val="NazwaSprzetu"/>
    <w:basedOn w:val="Normalny"/>
    <w:rsid w:val="00F501F1"/>
    <w:pPr>
      <w:suppressAutoHyphens/>
    </w:pPr>
    <w:rPr>
      <w:rFonts w:ascii="Verdana" w:hAnsi="Verdana" w:cs="Verdana"/>
      <w:b/>
      <w:lang w:eastAsia="zh-CN"/>
    </w:rPr>
  </w:style>
  <w:style w:type="paragraph" w:customStyle="1" w:styleId="Legenda1">
    <w:name w:val="Legenda1"/>
    <w:basedOn w:val="Normalny"/>
    <w:next w:val="Normalny"/>
    <w:rsid w:val="00F501F1"/>
    <w:pPr>
      <w:suppressAutoHyphens/>
      <w:spacing w:before="120" w:after="120"/>
    </w:pPr>
    <w:rPr>
      <w:b/>
      <w:bCs/>
      <w:sz w:val="20"/>
      <w:szCs w:val="20"/>
      <w:lang w:eastAsia="zh-CN"/>
    </w:rPr>
  </w:style>
  <w:style w:type="paragraph" w:styleId="Listanumerowana5">
    <w:name w:val="List Number 5"/>
    <w:basedOn w:val="Lista"/>
    <w:rsid w:val="00F501F1"/>
    <w:pPr>
      <w:tabs>
        <w:tab w:val="num" w:pos="720"/>
      </w:tabs>
      <w:spacing w:before="510" w:after="289" w:line="360" w:lineRule="auto"/>
      <w:ind w:left="567" w:right="567" w:firstLine="0"/>
    </w:pPr>
    <w:rPr>
      <w:rFonts w:ascii="Arial" w:hAnsi="Arial" w:cs="Tahoma"/>
      <w:b/>
      <w:bCs/>
    </w:rPr>
  </w:style>
  <w:style w:type="paragraph" w:customStyle="1" w:styleId="Legenda11">
    <w:name w:val="Legenda11"/>
    <w:basedOn w:val="Normalny"/>
    <w:next w:val="Normalny"/>
    <w:rsid w:val="00F501F1"/>
    <w:pPr>
      <w:suppressAutoHyphens/>
    </w:pPr>
    <w:rPr>
      <w:b/>
      <w:bCs/>
      <w:sz w:val="20"/>
      <w:szCs w:val="20"/>
      <w:lang w:eastAsia="zh-CN"/>
    </w:rPr>
  </w:style>
  <w:style w:type="paragraph" w:customStyle="1" w:styleId="konspekt2ZnakCharChar">
    <w:name w:val="konspekt 2 Znak Char Char"/>
    <w:basedOn w:val="Normalny"/>
    <w:rsid w:val="00F501F1"/>
    <w:pPr>
      <w:tabs>
        <w:tab w:val="left" w:pos="720"/>
      </w:tabs>
      <w:suppressAutoHyphens/>
      <w:ind w:left="720" w:hanging="360"/>
      <w:jc w:val="both"/>
    </w:pPr>
    <w:rPr>
      <w:lang w:eastAsia="zh-CN"/>
    </w:rPr>
  </w:style>
  <w:style w:type="paragraph" w:customStyle="1" w:styleId="Konspekt3">
    <w:name w:val="Konspekt 3"/>
    <w:basedOn w:val="Normalny"/>
    <w:rsid w:val="00F501F1"/>
    <w:pPr>
      <w:tabs>
        <w:tab w:val="num" w:pos="720"/>
      </w:tabs>
      <w:suppressAutoHyphens/>
      <w:jc w:val="both"/>
    </w:pPr>
    <w:rPr>
      <w:lang w:eastAsia="zh-CN"/>
    </w:rPr>
  </w:style>
  <w:style w:type="paragraph" w:customStyle="1" w:styleId="GlownyPunkt">
    <w:name w:val="GlownyPunkt"/>
    <w:basedOn w:val="Normalny"/>
    <w:next w:val="Normalny"/>
    <w:rsid w:val="00F501F1"/>
    <w:pPr>
      <w:tabs>
        <w:tab w:val="left" w:pos="360"/>
        <w:tab w:val="num" w:pos="720"/>
      </w:tabs>
      <w:suppressAutoHyphens/>
      <w:jc w:val="both"/>
    </w:pPr>
    <w:rPr>
      <w:b/>
      <w:lang w:eastAsia="zh-CN"/>
    </w:rPr>
  </w:style>
  <w:style w:type="paragraph" w:customStyle="1" w:styleId="Znak3ZnakZnakZnak">
    <w:name w:val="Znak3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Tekst">
    <w:name w:val="Tekst"/>
    <w:basedOn w:val="Normalny"/>
    <w:rsid w:val="00F501F1"/>
    <w:pPr>
      <w:tabs>
        <w:tab w:val="left" w:pos="397"/>
      </w:tabs>
      <w:suppressAutoHyphens/>
    </w:pPr>
    <w:rPr>
      <w:rFonts w:ascii="Arial" w:hAnsi="Arial" w:cs="Arial"/>
      <w:bCs/>
      <w:lang w:eastAsia="zh-CN"/>
    </w:rPr>
  </w:style>
  <w:style w:type="paragraph" w:customStyle="1" w:styleId="Tekstpodstawowy22">
    <w:name w:val="Tekst podstawowy 22"/>
    <w:basedOn w:val="Normalny"/>
    <w:rsid w:val="00F501F1"/>
    <w:pPr>
      <w:suppressAutoHyphens/>
      <w:jc w:val="center"/>
    </w:pPr>
    <w:rPr>
      <w:b/>
      <w:szCs w:val="20"/>
      <w:lang w:eastAsia="zh-CN"/>
    </w:rPr>
  </w:style>
  <w:style w:type="paragraph" w:customStyle="1" w:styleId="Znak">
    <w:name w:val="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3ZnakZnakZnakZnakZnakZnak">
    <w:name w:val="Znak3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1ZnakZnakZnak">
    <w:name w:val="Znak1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1">
    <w:name w:val="Znak1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Znak3ZnakZnakZnakZnakZnakZnakZnakZnakZnakZnakZnakZnak">
    <w:name w:val="Znak3 Znak Znak Znak Znak Znak Znak Znak Znak Znak Znak Znak Znak"/>
    <w:basedOn w:val="Normalny"/>
    <w:rsid w:val="00F501F1"/>
    <w:pPr>
      <w:suppressAutoHyphens/>
    </w:pPr>
    <w:rPr>
      <w:rFonts w:ascii="Arial" w:hAnsi="Arial" w:cs="Arial"/>
      <w:sz w:val="20"/>
      <w:lang w:eastAsia="zh-CN"/>
    </w:rPr>
  </w:style>
  <w:style w:type="paragraph" w:customStyle="1" w:styleId="Na-1">
    <w:name w:val="Na-1"/>
    <w:basedOn w:val="Nagwek1"/>
    <w:rsid w:val="00F501F1"/>
    <w:pPr>
      <w:tabs>
        <w:tab w:val="num" w:pos="360"/>
        <w:tab w:val="left" w:pos="540"/>
      </w:tabs>
      <w:spacing w:before="240" w:after="120"/>
      <w:ind w:left="360" w:hanging="360"/>
      <w:jc w:val="both"/>
    </w:pPr>
    <w:rPr>
      <w:rFonts w:ascii="Arial" w:eastAsia="Times New Roman" w:hAnsi="Arial" w:cs="Arial"/>
      <w:color w:val="000000"/>
      <w:kern w:val="1"/>
      <w:sz w:val="24"/>
    </w:rPr>
  </w:style>
  <w:style w:type="paragraph" w:customStyle="1" w:styleId="Na-2">
    <w:name w:val="Na-2"/>
    <w:basedOn w:val="n2"/>
    <w:rsid w:val="00F501F1"/>
    <w:pPr>
      <w:keepNext/>
      <w:numPr>
        <w:ilvl w:val="1"/>
        <w:numId w:val="2"/>
      </w:numPr>
      <w:overflowPunct/>
      <w:autoSpaceDE/>
      <w:spacing w:before="160" w:after="120" w:line="288" w:lineRule="auto"/>
      <w:jc w:val="left"/>
      <w:outlineLvl w:val="1"/>
    </w:pPr>
    <w:rPr>
      <w:rFonts w:cs="Times New Roman"/>
      <w:b/>
      <w:bCs/>
      <w:szCs w:val="24"/>
      <w:u w:val="single"/>
    </w:rPr>
  </w:style>
  <w:style w:type="paragraph" w:customStyle="1" w:styleId="Na-3">
    <w:name w:val="Na-3"/>
    <w:basedOn w:val="Nagwek3"/>
    <w:next w:val="Styl1"/>
    <w:rsid w:val="00F501F1"/>
    <w:pPr>
      <w:numPr>
        <w:ilvl w:val="2"/>
        <w:numId w:val="6"/>
      </w:numPr>
      <w:suppressAutoHyphens/>
      <w:spacing w:before="96" w:after="120" w:line="312" w:lineRule="auto"/>
    </w:pPr>
    <w:rPr>
      <w:rFonts w:ascii="Arial" w:hAnsi="Arial" w:cs="Arial"/>
      <w:sz w:val="20"/>
      <w:szCs w:val="24"/>
      <w:lang w:eastAsia="zh-CN"/>
    </w:rPr>
  </w:style>
  <w:style w:type="paragraph" w:customStyle="1" w:styleId="Na-4">
    <w:name w:val="Na-4"/>
    <w:basedOn w:val="Nagwek4"/>
    <w:next w:val="Styl1"/>
    <w:rsid w:val="00F501F1"/>
    <w:pPr>
      <w:numPr>
        <w:ilvl w:val="3"/>
        <w:numId w:val="2"/>
      </w:numPr>
      <w:suppressAutoHyphens/>
      <w:spacing w:before="120" w:after="80" w:line="288" w:lineRule="auto"/>
      <w:jc w:val="both"/>
      <w:textAlignment w:val="top"/>
    </w:pPr>
    <w:rPr>
      <w:rFonts w:ascii="Arial" w:hAnsi="Arial" w:cs="Arial"/>
      <w:i/>
      <w:sz w:val="20"/>
      <w:szCs w:val="24"/>
      <w:lang w:eastAsia="zh-CN"/>
    </w:rPr>
  </w:style>
  <w:style w:type="paragraph" w:customStyle="1" w:styleId="TekstpodstawowyArial">
    <w:name w:val="Tekst podstawowy + Arial"/>
    <w:basedOn w:val="Normalny"/>
    <w:rsid w:val="00F501F1"/>
    <w:pPr>
      <w:widowControl w:val="0"/>
      <w:tabs>
        <w:tab w:val="left" w:pos="360"/>
        <w:tab w:val="left" w:pos="1071"/>
        <w:tab w:val="left" w:pos="1080"/>
        <w:tab w:val="left" w:pos="1985"/>
        <w:tab w:val="left" w:pos="3168"/>
        <w:tab w:val="left" w:pos="8931"/>
      </w:tabs>
      <w:suppressAutoHyphens/>
      <w:ind w:left="360" w:hanging="360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rsid w:val="00F501F1"/>
    <w:pPr>
      <w:suppressAutoHyphens/>
    </w:pPr>
    <w:rPr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501F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arial0">
    <w:name w:val="tekstpodstawowyarial"/>
    <w:basedOn w:val="Normalny"/>
    <w:rsid w:val="00F501F1"/>
    <w:pPr>
      <w:suppressAutoHyphens/>
      <w:ind w:left="360" w:hanging="360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Plandokumentu1">
    <w:name w:val="Plan dokumentu1"/>
    <w:basedOn w:val="Normalny"/>
    <w:rsid w:val="00F501F1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Listanumerowana31">
    <w:name w:val="Lista numerowana 31"/>
    <w:basedOn w:val="Normalny"/>
    <w:rsid w:val="00F501F1"/>
    <w:pPr>
      <w:suppressAutoHyphens/>
    </w:pPr>
    <w:rPr>
      <w:lang w:eastAsia="zh-CN"/>
    </w:rPr>
  </w:style>
  <w:style w:type="paragraph" w:customStyle="1" w:styleId="Styl">
    <w:name w:val="Styl"/>
    <w:rsid w:val="00F501F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F501F1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F501F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F501F1"/>
    <w:pPr>
      <w:suppressAutoHyphens/>
      <w:spacing w:after="0"/>
    </w:pPr>
    <w:rPr>
      <w:sz w:val="28"/>
      <w:lang w:eastAsia="zh-CN"/>
    </w:rPr>
  </w:style>
  <w:style w:type="paragraph" w:styleId="Nagwekwykazurde">
    <w:name w:val="toa heading"/>
    <w:basedOn w:val="Normalny"/>
    <w:rsid w:val="00F501F1"/>
    <w:pPr>
      <w:keepNext/>
      <w:suppressLineNumbers/>
      <w:suppressAutoHyphens/>
      <w:overflowPunct w:val="0"/>
      <w:spacing w:before="240" w:after="120"/>
      <w:jc w:val="both"/>
    </w:pPr>
    <w:rPr>
      <w:rFonts w:ascii="Arial" w:eastAsia="MS Mincho" w:hAnsi="Arial" w:cs="Tahoma"/>
      <w:b/>
      <w:bCs/>
      <w:sz w:val="32"/>
      <w:szCs w:val="32"/>
      <w:lang w:eastAsia="zh-CN"/>
    </w:rPr>
  </w:style>
  <w:style w:type="paragraph" w:customStyle="1" w:styleId="Style17">
    <w:name w:val="Style17"/>
    <w:basedOn w:val="Normalny"/>
    <w:rsid w:val="00F501F1"/>
    <w:pPr>
      <w:widowControl w:val="0"/>
      <w:autoSpaceDE w:val="0"/>
      <w:spacing w:line="276" w:lineRule="exact"/>
      <w:ind w:hanging="355"/>
      <w:jc w:val="both"/>
    </w:pPr>
    <w:rPr>
      <w:lang w:eastAsia="ar-SA"/>
    </w:rPr>
  </w:style>
  <w:style w:type="paragraph" w:customStyle="1" w:styleId="Wyliczanie1">
    <w:name w:val="Wyliczanie 1"/>
    <w:basedOn w:val="Normalny"/>
    <w:rsid w:val="00F501F1"/>
    <w:pPr>
      <w:numPr>
        <w:numId w:val="3"/>
      </w:numPr>
      <w:suppressAutoHyphens/>
    </w:pPr>
    <w:rPr>
      <w:lang w:eastAsia="zh-CN"/>
    </w:rPr>
  </w:style>
  <w:style w:type="character" w:styleId="Odwoaniedokomentarza">
    <w:name w:val="annotation reference"/>
    <w:uiPriority w:val="99"/>
    <w:unhideWhenUsed/>
    <w:rsid w:val="00F501F1"/>
    <w:rPr>
      <w:sz w:val="16"/>
      <w:szCs w:val="16"/>
    </w:rPr>
  </w:style>
  <w:style w:type="character" w:customStyle="1" w:styleId="apple-converted-space">
    <w:name w:val="apple-converted-space"/>
    <w:rsid w:val="00F501F1"/>
  </w:style>
  <w:style w:type="character" w:customStyle="1" w:styleId="apple-style-span">
    <w:name w:val="apple-style-span"/>
    <w:basedOn w:val="Domylnaczcionkaakapitu"/>
    <w:rsid w:val="00F501F1"/>
    <w:rPr>
      <w:rFonts w:cs="Times New Roman"/>
    </w:rPr>
  </w:style>
  <w:style w:type="paragraph" w:styleId="Bezodstpw">
    <w:name w:val="No Spacing"/>
    <w:uiPriority w:val="1"/>
    <w:qFormat/>
    <w:rsid w:val="00F50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F501F1"/>
  </w:style>
  <w:style w:type="character" w:customStyle="1" w:styleId="A6">
    <w:name w:val="A6"/>
    <w:uiPriority w:val="99"/>
    <w:rsid w:val="00F501F1"/>
    <w:rPr>
      <w:rFonts w:cs="WeblySleek UI Semilight"/>
      <w:color w:val="000000"/>
      <w:sz w:val="22"/>
      <w:szCs w:val="22"/>
    </w:rPr>
  </w:style>
  <w:style w:type="paragraph" w:customStyle="1" w:styleId="Normalny2">
    <w:name w:val="Normalny2"/>
    <w:basedOn w:val="Normalny"/>
    <w:rsid w:val="00F501F1"/>
    <w:pPr>
      <w:spacing w:before="100" w:beforeAutospacing="1" w:after="100" w:afterAutospacing="1"/>
    </w:pPr>
  </w:style>
  <w:style w:type="character" w:customStyle="1" w:styleId="highlight">
    <w:name w:val="highlight"/>
    <w:basedOn w:val="Domylnaczcionkaakapitu"/>
    <w:rsid w:val="009A0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06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33ABB-FEA5-4D79-B4F5-51863902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612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Dell</cp:lastModifiedBy>
  <cp:revision>6</cp:revision>
  <dcterms:created xsi:type="dcterms:W3CDTF">2025-02-06T15:23:00Z</dcterms:created>
  <dcterms:modified xsi:type="dcterms:W3CDTF">2026-02-03T17:42:00Z</dcterms:modified>
</cp:coreProperties>
</file>